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528AD88" w14:textId="77777777" w:rsidR="001233BE" w:rsidRPr="005C7621" w:rsidRDefault="00F420F0" w:rsidP="005C7621">
      <w:pPr>
        <w:rPr>
          <w:rFonts w:ascii="Marianne" w:hAnsi="Marianne"/>
          <w:sz w:val="22"/>
          <w:szCs w:val="22"/>
        </w:rPr>
      </w:pPr>
      <w:r>
        <w:rPr>
          <w:rFonts w:ascii="Marianne" w:hAnsi="Marianne"/>
          <w:noProof/>
          <w:sz w:val="22"/>
          <w:szCs w:val="22"/>
          <w:lang w:eastAsia="fr-FR"/>
        </w:rPr>
        <w:drawing>
          <wp:anchor distT="0" distB="0" distL="114300" distR="114300" simplePos="0" relativeHeight="251657728" behindDoc="0" locked="0" layoutInCell="1" allowOverlap="1" wp14:anchorId="6797016E" wp14:editId="4B578432">
            <wp:simplePos x="0" y="0"/>
            <wp:positionH relativeFrom="page">
              <wp:posOffset>427068</wp:posOffset>
            </wp:positionH>
            <wp:positionV relativeFrom="page">
              <wp:posOffset>326571</wp:posOffset>
            </wp:positionV>
            <wp:extent cx="1330937" cy="1223645"/>
            <wp:effectExtent l="0" t="0" r="3175" b="0"/>
            <wp:wrapNone/>
            <wp:docPr id="2"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330937" cy="122364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1" w:rightFromText="141" w:vertAnchor="page" w:horzAnchor="margin" w:tblpX="-34" w:tblpY="1171"/>
        <w:tblW w:w="10206" w:type="dxa"/>
        <w:tblLayout w:type="fixed"/>
        <w:tblLook w:val="04A0" w:firstRow="1" w:lastRow="0" w:firstColumn="1" w:lastColumn="0" w:noHBand="0" w:noVBand="1"/>
      </w:tblPr>
      <w:tblGrid>
        <w:gridCol w:w="10206"/>
      </w:tblGrid>
      <w:tr w:rsidR="00126668" w:rsidRPr="00126668" w14:paraId="3DB13261" w14:textId="77777777" w:rsidTr="002D65D2">
        <w:trPr>
          <w:trHeight w:val="986"/>
        </w:trPr>
        <w:tc>
          <w:tcPr>
            <w:tcW w:w="10206" w:type="dxa"/>
            <w:shd w:val="clear" w:color="auto" w:fill="auto"/>
            <w:hideMark/>
          </w:tcPr>
          <w:p w14:paraId="549604A9" w14:textId="77777777" w:rsidR="00126668" w:rsidRPr="00126668" w:rsidRDefault="00126668" w:rsidP="00126668">
            <w:pPr>
              <w:spacing w:line="276" w:lineRule="auto"/>
              <w:jc w:val="right"/>
              <w:rPr>
                <w:rFonts w:ascii="Arial" w:eastAsia="Calibri" w:hAnsi="Arial" w:cs="Arial"/>
                <w:b/>
                <w:kern w:val="1"/>
                <w:sz w:val="24"/>
                <w:szCs w:val="24"/>
                <w:lang w:eastAsia="fr-FR"/>
              </w:rPr>
            </w:pPr>
          </w:p>
          <w:p w14:paraId="1A3DA176" w14:textId="77777777" w:rsidR="00126668" w:rsidRPr="00126668" w:rsidRDefault="00126668" w:rsidP="002D65D2">
            <w:pPr>
              <w:jc w:val="right"/>
              <w:rPr>
                <w:rFonts w:ascii="Arial" w:eastAsia="Calibri" w:hAnsi="Arial" w:cs="Arial"/>
                <w:b/>
                <w:kern w:val="1"/>
                <w:sz w:val="24"/>
                <w:szCs w:val="24"/>
                <w:lang w:eastAsia="fr-FR"/>
              </w:rPr>
            </w:pPr>
            <w:r w:rsidRPr="00126668">
              <w:rPr>
                <w:rFonts w:ascii="Arial" w:eastAsia="Calibri" w:hAnsi="Arial" w:cs="Arial"/>
                <w:b/>
                <w:kern w:val="1"/>
                <w:sz w:val="24"/>
                <w:szCs w:val="24"/>
                <w:lang w:eastAsia="fr-FR"/>
              </w:rPr>
              <w:t>Service de l’énergie opérationnelle</w:t>
            </w:r>
          </w:p>
          <w:p w14:paraId="4967EC15" w14:textId="77777777" w:rsidR="00126668" w:rsidRPr="00126668" w:rsidRDefault="00126668" w:rsidP="002D65D2">
            <w:pPr>
              <w:jc w:val="right"/>
              <w:rPr>
                <w:rFonts w:ascii="Arial" w:eastAsia="Calibri" w:hAnsi="Arial" w:cs="Arial"/>
                <w:b/>
                <w:kern w:val="1"/>
                <w:sz w:val="24"/>
                <w:szCs w:val="24"/>
                <w:lang w:eastAsia="en-US"/>
              </w:rPr>
            </w:pPr>
            <w:bookmarkStart w:id="0" w:name="_GoBack"/>
            <w:bookmarkEnd w:id="0"/>
            <w:r w:rsidRPr="00126668">
              <w:rPr>
                <w:rFonts w:ascii="Arial" w:eastAsia="Calibri" w:hAnsi="Arial" w:cs="Arial"/>
                <w:b/>
                <w:kern w:val="1"/>
                <w:sz w:val="24"/>
                <w:szCs w:val="24"/>
                <w:lang w:eastAsia="fr-FR"/>
              </w:rPr>
              <w:t>Centre de soutien technique et administratif</w:t>
            </w:r>
          </w:p>
          <w:p w14:paraId="32D8AEA8" w14:textId="77777777" w:rsidR="00126668" w:rsidRPr="00126668" w:rsidRDefault="00126668" w:rsidP="002D65D2">
            <w:pPr>
              <w:jc w:val="right"/>
              <w:rPr>
                <w:rFonts w:ascii="Arial" w:eastAsia="Calibri" w:hAnsi="Arial" w:cs="Arial"/>
                <w:b/>
                <w:noProof/>
                <w:kern w:val="1"/>
                <w:sz w:val="24"/>
                <w:szCs w:val="24"/>
                <w:lang w:eastAsia="en-US"/>
              </w:rPr>
            </w:pPr>
            <w:r w:rsidRPr="00126668">
              <w:rPr>
                <w:rFonts w:ascii="Arial" w:eastAsia="Calibri" w:hAnsi="Arial" w:cs="Arial"/>
                <w:b/>
                <w:kern w:val="1"/>
                <w:sz w:val="24"/>
                <w:szCs w:val="24"/>
                <w:lang w:eastAsia="en-US"/>
              </w:rPr>
              <w:t>Bureau achats</w:t>
            </w:r>
          </w:p>
        </w:tc>
      </w:tr>
    </w:tbl>
    <w:p w14:paraId="51E69ACA" w14:textId="77777777" w:rsidR="00E13ED2" w:rsidRPr="00742D08" w:rsidRDefault="00E13ED2" w:rsidP="00844DAA">
      <w:pPr>
        <w:tabs>
          <w:tab w:val="left" w:pos="851"/>
        </w:tabs>
        <w:rPr>
          <w:rFonts w:ascii="Marianne" w:hAnsi="Marianne"/>
        </w:r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F420F0" w14:paraId="09CA7C8E" w14:textId="77777777">
        <w:tc>
          <w:tcPr>
            <w:tcW w:w="9002" w:type="dxa"/>
            <w:shd w:val="clear" w:color="auto" w:fill="66CCFF"/>
          </w:tcPr>
          <w:p w14:paraId="16CD1246" w14:textId="77777777" w:rsidR="009B1CD0" w:rsidRPr="002D65D2" w:rsidRDefault="00441993" w:rsidP="001233BE">
            <w:pPr>
              <w:spacing w:before="120" w:after="120"/>
              <w:jc w:val="center"/>
              <w:rPr>
                <w:rFonts w:ascii="Arial" w:hAnsi="Arial" w:cs="Arial"/>
                <w:b/>
                <w:bCs/>
                <w:caps/>
                <w:sz w:val="28"/>
                <w:szCs w:val="28"/>
              </w:rPr>
            </w:pPr>
            <w:r>
              <w:rPr>
                <w:rFonts w:ascii="Arial" w:hAnsi="Arial" w:cs="Arial"/>
                <w:sz w:val="24"/>
                <w:szCs w:val="24"/>
              </w:rPr>
              <w:t>MARCHÉ PUBLIC</w:t>
            </w:r>
          </w:p>
          <w:p w14:paraId="5442C791" w14:textId="77777777" w:rsidR="008A7E5F" w:rsidRPr="002D65D2" w:rsidRDefault="009B1CD0">
            <w:pPr>
              <w:tabs>
                <w:tab w:val="left" w:pos="851"/>
              </w:tabs>
              <w:spacing w:before="120" w:after="120"/>
              <w:jc w:val="center"/>
              <w:rPr>
                <w:rFonts w:ascii="Arial" w:hAnsi="Arial" w:cs="Arial"/>
                <w:b/>
                <w:bCs/>
                <w:sz w:val="28"/>
                <w:szCs w:val="28"/>
              </w:rPr>
            </w:pPr>
            <w:r w:rsidRPr="002D65D2">
              <w:rPr>
                <w:rFonts w:ascii="Arial" w:hAnsi="Arial" w:cs="Arial"/>
                <w:b/>
                <w:bCs/>
                <w:caps/>
                <w:sz w:val="28"/>
                <w:szCs w:val="28"/>
              </w:rPr>
              <w:t>ACTE</w:t>
            </w:r>
            <w:r w:rsidRPr="002D65D2">
              <w:rPr>
                <w:rFonts w:ascii="Arial" w:hAnsi="Arial" w:cs="Arial"/>
                <w:b/>
                <w:bCs/>
                <w:sz w:val="28"/>
                <w:szCs w:val="28"/>
              </w:rPr>
              <w:t xml:space="preserve"> D’ENGAGEMENT</w:t>
            </w:r>
          </w:p>
        </w:tc>
        <w:tc>
          <w:tcPr>
            <w:tcW w:w="1275" w:type="dxa"/>
            <w:shd w:val="clear" w:color="auto" w:fill="66CCFF"/>
          </w:tcPr>
          <w:p w14:paraId="20EEF219" w14:textId="77777777" w:rsidR="009B1CD0" w:rsidRPr="002D65D2" w:rsidRDefault="00E47798" w:rsidP="0083205E">
            <w:pPr>
              <w:pStyle w:val="Titre8"/>
              <w:tabs>
                <w:tab w:val="left" w:pos="851"/>
                <w:tab w:val="right" w:pos="9639"/>
              </w:tabs>
              <w:spacing w:before="120" w:after="120"/>
            </w:pPr>
            <w:r w:rsidRPr="002D65D2">
              <w:rPr>
                <w:caps/>
                <w:sz w:val="28"/>
                <w:szCs w:val="28"/>
              </w:rPr>
              <w:t>ATTRI1</w:t>
            </w:r>
          </w:p>
        </w:tc>
      </w:tr>
    </w:tbl>
    <w:p w14:paraId="38191466" w14:textId="77777777" w:rsidR="00D32BF1" w:rsidRPr="00742D08" w:rsidRDefault="00D32BF1" w:rsidP="005846FB">
      <w:pPr>
        <w:tabs>
          <w:tab w:val="left" w:pos="426"/>
          <w:tab w:val="left" w:pos="851"/>
        </w:tabs>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42D08" w14:paraId="1D9788FA" w14:textId="77777777">
        <w:tc>
          <w:tcPr>
            <w:tcW w:w="10277" w:type="dxa"/>
            <w:shd w:val="clear" w:color="auto" w:fill="66CCFF"/>
          </w:tcPr>
          <w:p w14:paraId="35306B77" w14:textId="77777777" w:rsidR="009B1CD0" w:rsidRPr="00742D08" w:rsidRDefault="009B1CD0" w:rsidP="005846FB">
            <w:pPr>
              <w:tabs>
                <w:tab w:val="left" w:pos="-142"/>
                <w:tab w:val="left" w:pos="851"/>
                <w:tab w:val="left" w:pos="4111"/>
              </w:tabs>
              <w:jc w:val="both"/>
              <w:rPr>
                <w:rFonts w:ascii="Marianne" w:hAnsi="Marianne"/>
              </w:rPr>
            </w:pPr>
            <w:r w:rsidRPr="00742D08">
              <w:rPr>
                <w:rFonts w:ascii="Marianne" w:hAnsi="Marianne" w:cs="Arial"/>
                <w:b/>
                <w:sz w:val="22"/>
                <w:szCs w:val="22"/>
              </w:rPr>
              <w:t xml:space="preserve">A - Objet </w:t>
            </w:r>
            <w:r w:rsidRPr="00742D08">
              <w:rPr>
                <w:rFonts w:ascii="Marianne" w:hAnsi="Marianne" w:cs="Arial"/>
                <w:b/>
                <w:bCs/>
                <w:sz w:val="22"/>
                <w:szCs w:val="22"/>
              </w:rPr>
              <w:t>de l’acte d’engagement</w:t>
            </w:r>
          </w:p>
        </w:tc>
      </w:tr>
    </w:tbl>
    <w:p w14:paraId="596EA301" w14:textId="6AB42D49" w:rsidR="009B1CD0" w:rsidRPr="005C7621" w:rsidRDefault="00F420F0" w:rsidP="002D65D2">
      <w:pPr>
        <w:tabs>
          <w:tab w:val="left" w:pos="426"/>
          <w:tab w:val="left" w:pos="851"/>
        </w:tabs>
        <w:spacing w:before="120"/>
        <w:jc w:val="both"/>
        <w:rPr>
          <w:rFonts w:ascii="Arial" w:hAnsi="Arial" w:cs="Arial"/>
          <w:i/>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B1CD0" w:rsidRPr="005C7621">
        <w:rPr>
          <w:rFonts w:ascii="Arial" w:hAnsi="Arial" w:cs="Arial"/>
          <w:sz w:val="22"/>
          <w:szCs w:val="22"/>
        </w:rPr>
        <w:t xml:space="preserve">Objet </w:t>
      </w:r>
      <w:r w:rsidR="00CD185D" w:rsidRPr="005C7621">
        <w:rPr>
          <w:rFonts w:ascii="Arial" w:hAnsi="Arial" w:cs="Arial"/>
          <w:bCs/>
          <w:sz w:val="22"/>
          <w:szCs w:val="22"/>
        </w:rPr>
        <w:t xml:space="preserve">du marché </w:t>
      </w:r>
      <w:r w:rsidR="00441993">
        <w:rPr>
          <w:rFonts w:ascii="Arial" w:hAnsi="Arial" w:cs="Arial"/>
          <w:bCs/>
          <w:sz w:val="22"/>
          <w:szCs w:val="22"/>
        </w:rPr>
        <w:t>public</w:t>
      </w:r>
      <w:r w:rsidR="006723D5">
        <w:rPr>
          <w:rFonts w:ascii="Arial" w:hAnsi="Arial" w:cs="Arial"/>
          <w:bCs/>
          <w:sz w:val="22"/>
          <w:szCs w:val="22"/>
        </w:rPr>
        <w:t xml:space="preserve"> </w:t>
      </w:r>
      <w:r w:rsidR="009B1CD0" w:rsidRPr="005C7621">
        <w:rPr>
          <w:rFonts w:ascii="Arial" w:hAnsi="Arial" w:cs="Arial"/>
          <w:sz w:val="22"/>
          <w:szCs w:val="22"/>
        </w:rPr>
        <w:t>:</w:t>
      </w:r>
      <w:r w:rsidR="006723D5">
        <w:rPr>
          <w:rFonts w:ascii="Arial" w:hAnsi="Arial" w:cs="Arial"/>
          <w:sz w:val="22"/>
          <w:szCs w:val="22"/>
        </w:rPr>
        <w:t xml:space="preserve"> </w:t>
      </w:r>
    </w:p>
    <w:p w14:paraId="04704272" w14:textId="77777777" w:rsidR="002309F9" w:rsidRDefault="002309F9" w:rsidP="002D65D2">
      <w:pPr>
        <w:tabs>
          <w:tab w:val="left" w:pos="426"/>
          <w:tab w:val="left" w:pos="851"/>
        </w:tabs>
        <w:spacing w:before="120"/>
        <w:jc w:val="both"/>
        <w:rPr>
          <w:rFonts w:ascii="Arial" w:hAnsi="Arial" w:cs="Arial"/>
          <w:b/>
          <w:bCs/>
          <w:sz w:val="22"/>
          <w:szCs w:val="22"/>
        </w:rPr>
      </w:pPr>
      <w:r w:rsidRPr="002309F9">
        <w:rPr>
          <w:rFonts w:ascii="Arial" w:hAnsi="Arial" w:cs="Arial"/>
          <w:b/>
          <w:bCs/>
          <w:sz w:val="22"/>
          <w:szCs w:val="22"/>
        </w:rPr>
        <w:t>Nettoyage, dégazage de capacités/réseaux divers avec destruction des déchets et pompage d’autres déchets ou eau (regards chambres à vannes/bouches des hydrants system) dans les établissements du Service de l’énergie opérationnelle (SEO)</w:t>
      </w:r>
    </w:p>
    <w:p w14:paraId="61B1C429" w14:textId="1D3A3498" w:rsidR="009B1CD0" w:rsidRPr="005C7621" w:rsidRDefault="00F420F0" w:rsidP="002D65D2">
      <w:pPr>
        <w:tabs>
          <w:tab w:val="left" w:pos="426"/>
          <w:tab w:val="left" w:pos="851"/>
        </w:tabs>
        <w:spacing w:before="120"/>
        <w:jc w:val="both"/>
        <w:rPr>
          <w:rFonts w:ascii="Arial" w:hAnsi="Arial" w:cs="Arial"/>
          <w:i/>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B1CD0" w:rsidRPr="005C7621">
        <w:rPr>
          <w:rFonts w:ascii="Arial" w:hAnsi="Arial" w:cs="Arial"/>
          <w:sz w:val="22"/>
          <w:szCs w:val="22"/>
        </w:rPr>
        <w:t xml:space="preserve">Cet acte d'engagement correspond </w:t>
      </w:r>
      <w:r>
        <w:rPr>
          <w:rFonts w:ascii="Arial" w:hAnsi="Arial" w:cs="Arial"/>
          <w:sz w:val="22"/>
          <w:szCs w:val="22"/>
        </w:rPr>
        <w:t>a</w:t>
      </w:r>
      <w:r w:rsidRPr="005C7621">
        <w:rPr>
          <w:rFonts w:ascii="Arial" w:hAnsi="Arial" w:cs="Arial"/>
          <w:sz w:val="22"/>
          <w:szCs w:val="22"/>
        </w:rPr>
        <w:t>ux lots ci-dessous du marché</w:t>
      </w:r>
      <w:r>
        <w:rPr>
          <w:rFonts w:ascii="Arial" w:hAnsi="Arial" w:cs="Arial"/>
          <w:sz w:val="22"/>
          <w:szCs w:val="22"/>
        </w:rPr>
        <w:t> :</w:t>
      </w:r>
    </w:p>
    <w:p w14:paraId="7BBF544C" w14:textId="77777777" w:rsidR="0022352C" w:rsidRPr="005C7621" w:rsidRDefault="009B1CD0" w:rsidP="002D65D2">
      <w:pPr>
        <w:tabs>
          <w:tab w:val="left" w:pos="426"/>
          <w:tab w:val="left" w:pos="851"/>
        </w:tabs>
        <w:jc w:val="both"/>
        <w:rPr>
          <w:rFonts w:ascii="Arial" w:hAnsi="Arial" w:cs="Arial"/>
          <w:sz w:val="22"/>
          <w:szCs w:val="22"/>
        </w:rPr>
      </w:pPr>
      <w:r w:rsidRPr="00F870D4">
        <w:rPr>
          <w:rFonts w:ascii="Arial" w:hAnsi="Arial" w:cs="Arial"/>
          <w:i/>
          <w:sz w:val="18"/>
          <w:szCs w:val="18"/>
        </w:rPr>
        <w:t>(Cocher les cases correspondantes.)</w:t>
      </w:r>
    </w:p>
    <w:p w14:paraId="29EE5D17" w14:textId="77777777" w:rsidR="005B6D8A" w:rsidRPr="004E400C" w:rsidRDefault="005B6D8A" w:rsidP="004E400C">
      <w:pPr>
        <w:pStyle w:val="fcasegauche"/>
        <w:tabs>
          <w:tab w:val="left" w:pos="851"/>
        </w:tabs>
        <w:spacing w:before="120" w:after="0"/>
        <w:ind w:left="1135"/>
        <w:rPr>
          <w:rFonts w:ascii="Arial" w:hAnsi="Arial" w:cs="Arial"/>
          <w:sz w:val="22"/>
          <w:szCs w:val="22"/>
        </w:rPr>
      </w:pPr>
      <w:r>
        <w:rPr>
          <w:rFonts w:ascii="Marianne" w:hAnsi="Marianne"/>
        </w:rPr>
        <w:fldChar w:fldCharType="begin">
          <w:ffData>
            <w:name w:val="CaseACocher109"/>
            <w:enabled/>
            <w:calcOnExit w:val="0"/>
            <w:checkBox>
              <w:sizeAuto/>
              <w:default w:val="0"/>
            </w:checkBox>
          </w:ffData>
        </w:fldChar>
      </w:r>
      <w:r>
        <w:rPr>
          <w:rFonts w:ascii="Marianne" w:hAnsi="Marianne"/>
        </w:rPr>
        <w:instrText xml:space="preserve"> FORMCHECKBOX </w:instrText>
      </w:r>
      <w:r w:rsidR="00FD031C">
        <w:rPr>
          <w:rFonts w:ascii="Marianne" w:hAnsi="Marianne"/>
        </w:rPr>
      </w:r>
      <w:r w:rsidR="00FD031C">
        <w:rPr>
          <w:rFonts w:ascii="Marianne" w:hAnsi="Marianne"/>
        </w:rPr>
        <w:fldChar w:fldCharType="separate"/>
      </w:r>
      <w:r>
        <w:rPr>
          <w:rFonts w:ascii="Marianne" w:hAnsi="Marianne"/>
        </w:rPr>
        <w:fldChar w:fldCharType="end"/>
      </w:r>
      <w:r w:rsidRPr="00742D08">
        <w:rPr>
          <w:rFonts w:ascii="Marianne" w:hAnsi="Marianne"/>
        </w:rPr>
        <w:tab/>
      </w:r>
      <w:r w:rsidRPr="00F420F0">
        <w:rPr>
          <w:rFonts w:ascii="Arial" w:hAnsi="Arial" w:cs="Arial"/>
          <w:sz w:val="22"/>
          <w:szCs w:val="22"/>
        </w:rPr>
        <w:t xml:space="preserve">Lot 1 : </w:t>
      </w:r>
      <w:r>
        <w:rPr>
          <w:rFonts w:ascii="Arial" w:hAnsi="Arial" w:cs="Arial"/>
          <w:sz w:val="22"/>
          <w:szCs w:val="22"/>
        </w:rPr>
        <w:t>Zone Nord-Est (</w:t>
      </w:r>
      <w:r w:rsidRPr="002D65D2">
        <w:rPr>
          <w:rFonts w:ascii="Arial" w:hAnsi="Arial" w:cs="Arial"/>
          <w:sz w:val="22"/>
          <w:szCs w:val="22"/>
        </w:rPr>
        <w:t>ETSEO de Metz</w:t>
      </w:r>
      <w:r>
        <w:rPr>
          <w:rFonts w:ascii="Arial" w:hAnsi="Arial" w:cs="Arial"/>
          <w:sz w:val="22"/>
          <w:szCs w:val="22"/>
        </w:rPr>
        <w:t>)</w:t>
      </w:r>
      <w:r w:rsidRPr="00F420F0">
        <w:rPr>
          <w:rFonts w:ascii="Arial" w:hAnsi="Arial" w:cs="Arial"/>
          <w:sz w:val="22"/>
          <w:szCs w:val="22"/>
        </w:rPr>
        <w:t> ;</w:t>
      </w:r>
    </w:p>
    <w:p w14:paraId="387611F9" w14:textId="77777777" w:rsidR="005B6D8A" w:rsidRPr="00F420F0" w:rsidRDefault="005B6D8A" w:rsidP="004E400C">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FD031C">
        <w:rPr>
          <w:rFonts w:ascii="Marianne" w:hAnsi="Marianne"/>
        </w:rPr>
      </w:r>
      <w:r w:rsidR="00FD031C">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 xml:space="preserve">Lot 2 : </w:t>
      </w:r>
      <w:r>
        <w:rPr>
          <w:rFonts w:ascii="Arial" w:hAnsi="Arial" w:cs="Arial"/>
          <w:sz w:val="22"/>
          <w:szCs w:val="22"/>
        </w:rPr>
        <w:t>Zone Nord-Centre (</w:t>
      </w:r>
      <w:r w:rsidRPr="002D65D2">
        <w:rPr>
          <w:rFonts w:ascii="Arial" w:eastAsia="Arial" w:hAnsi="Arial" w:cs="Arial"/>
          <w:sz w:val="22"/>
          <w:szCs w:val="22"/>
        </w:rPr>
        <w:t>ETSEO Saint-Germain-en-Laye</w:t>
      </w:r>
      <w:r>
        <w:rPr>
          <w:rFonts w:ascii="Arial" w:eastAsia="Arial" w:hAnsi="Arial" w:cs="Arial"/>
          <w:sz w:val="22"/>
          <w:szCs w:val="22"/>
        </w:rPr>
        <w:t>)</w:t>
      </w:r>
      <w:r w:rsidRPr="00F420F0">
        <w:rPr>
          <w:rFonts w:ascii="Arial" w:hAnsi="Arial" w:cs="Arial"/>
          <w:sz w:val="22"/>
          <w:szCs w:val="22"/>
        </w:rPr>
        <w:t> ;</w:t>
      </w:r>
    </w:p>
    <w:p w14:paraId="249C5666" w14:textId="77777777" w:rsidR="005B6D8A" w:rsidRPr="00F420F0" w:rsidRDefault="005B6D8A" w:rsidP="004E400C">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FD031C">
        <w:rPr>
          <w:rFonts w:ascii="Marianne" w:hAnsi="Marianne"/>
        </w:rPr>
      </w:r>
      <w:r w:rsidR="00FD031C">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Lot 3 :</w:t>
      </w:r>
      <w:r>
        <w:rPr>
          <w:rFonts w:ascii="Arial" w:hAnsi="Arial" w:cs="Arial"/>
          <w:sz w:val="22"/>
          <w:szCs w:val="22"/>
        </w:rPr>
        <w:t xml:space="preserve"> Zone Nord-Ouest</w:t>
      </w:r>
      <w:r w:rsidRPr="00F420F0">
        <w:rPr>
          <w:rFonts w:ascii="Arial" w:hAnsi="Arial" w:cs="Arial"/>
          <w:sz w:val="22"/>
          <w:szCs w:val="22"/>
        </w:rPr>
        <w:t xml:space="preserve"> </w:t>
      </w:r>
      <w:r>
        <w:rPr>
          <w:rFonts w:ascii="Arial" w:hAnsi="Arial" w:cs="Arial"/>
          <w:sz w:val="22"/>
          <w:szCs w:val="22"/>
        </w:rPr>
        <w:t>(</w:t>
      </w:r>
      <w:r w:rsidRPr="002D65D2">
        <w:rPr>
          <w:rFonts w:ascii="Arial" w:eastAsia="Arial" w:hAnsi="Arial" w:cs="Arial"/>
          <w:sz w:val="22"/>
          <w:szCs w:val="22"/>
        </w:rPr>
        <w:t>ETSEO Rennes</w:t>
      </w:r>
      <w:r>
        <w:rPr>
          <w:rFonts w:ascii="Arial" w:eastAsia="Arial" w:hAnsi="Arial" w:cs="Arial"/>
          <w:sz w:val="22"/>
          <w:szCs w:val="22"/>
        </w:rPr>
        <w:t>)</w:t>
      </w:r>
      <w:r w:rsidRPr="00F420F0">
        <w:rPr>
          <w:rFonts w:ascii="Arial" w:hAnsi="Arial" w:cs="Arial"/>
          <w:sz w:val="22"/>
          <w:szCs w:val="22"/>
        </w:rPr>
        <w:t> ;</w:t>
      </w:r>
    </w:p>
    <w:p w14:paraId="1CAB51D6" w14:textId="77777777" w:rsidR="005B6D8A" w:rsidRPr="00F420F0" w:rsidRDefault="005B6D8A" w:rsidP="004E400C">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FD031C">
        <w:rPr>
          <w:rFonts w:ascii="Marianne" w:hAnsi="Marianne"/>
        </w:rPr>
      </w:r>
      <w:r w:rsidR="00FD031C">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 xml:space="preserve">Lot 4 : </w:t>
      </w:r>
      <w:r>
        <w:rPr>
          <w:rFonts w:ascii="Arial" w:hAnsi="Arial" w:cs="Arial"/>
          <w:sz w:val="22"/>
          <w:szCs w:val="22"/>
        </w:rPr>
        <w:t>Zone Sud-Ouest (</w:t>
      </w:r>
      <w:r w:rsidRPr="002D65D2">
        <w:rPr>
          <w:rFonts w:ascii="Arial" w:eastAsia="Arial" w:hAnsi="Arial" w:cs="Arial"/>
          <w:sz w:val="22"/>
          <w:szCs w:val="22"/>
        </w:rPr>
        <w:t>ETSEO Bordeaux</w:t>
      </w:r>
      <w:r>
        <w:rPr>
          <w:rFonts w:ascii="Arial" w:eastAsia="Arial" w:hAnsi="Arial" w:cs="Arial"/>
          <w:sz w:val="22"/>
          <w:szCs w:val="22"/>
        </w:rPr>
        <w:t>)</w:t>
      </w:r>
      <w:r w:rsidRPr="00F420F0">
        <w:rPr>
          <w:rFonts w:ascii="Calibri" w:hAnsi="Calibri" w:cs="Calibri"/>
        </w:rPr>
        <w:t> </w:t>
      </w:r>
      <w:r w:rsidRPr="00F420F0">
        <w:rPr>
          <w:rFonts w:ascii="Marianne" w:hAnsi="Marianne"/>
        </w:rPr>
        <w:t>;</w:t>
      </w:r>
    </w:p>
    <w:p w14:paraId="736F3CDB" w14:textId="77777777" w:rsidR="005B6D8A" w:rsidRPr="002D65D2" w:rsidRDefault="005B6D8A" w:rsidP="004E400C">
      <w:pPr>
        <w:pStyle w:val="fcasegauche"/>
        <w:tabs>
          <w:tab w:val="left" w:pos="851"/>
        </w:tabs>
        <w:spacing w:before="120" w:after="0"/>
        <w:ind w:left="1135"/>
        <w:rPr>
          <w:rFonts w:ascii="Arial" w:hAnsi="Arial" w:cs="Arial"/>
          <w:sz w:val="22"/>
          <w:szCs w:val="22"/>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FD031C">
        <w:rPr>
          <w:rFonts w:ascii="Marianne" w:hAnsi="Marianne"/>
        </w:rPr>
      </w:r>
      <w:r w:rsidR="00FD031C">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Lot 5</w:t>
      </w:r>
      <w:r w:rsidRPr="002D65D2">
        <w:rPr>
          <w:rFonts w:ascii="Arial" w:hAnsi="Arial" w:cs="Arial"/>
          <w:sz w:val="22"/>
          <w:szCs w:val="22"/>
        </w:rPr>
        <w:t xml:space="preserve"> :  </w:t>
      </w:r>
      <w:r>
        <w:rPr>
          <w:rFonts w:ascii="Arial" w:hAnsi="Arial" w:cs="Arial"/>
          <w:sz w:val="22"/>
          <w:szCs w:val="22"/>
        </w:rPr>
        <w:t>Zone Sud-Est (</w:t>
      </w:r>
      <w:r w:rsidRPr="002D65D2">
        <w:rPr>
          <w:rFonts w:ascii="Arial" w:hAnsi="Arial" w:cs="Arial"/>
          <w:sz w:val="22"/>
          <w:szCs w:val="22"/>
        </w:rPr>
        <w:t>ETSEO Marseille</w:t>
      </w:r>
      <w:r>
        <w:rPr>
          <w:rFonts w:ascii="Arial" w:hAnsi="Arial" w:cs="Arial"/>
          <w:sz w:val="22"/>
          <w:szCs w:val="22"/>
        </w:rPr>
        <w:t xml:space="preserve"> (sauf Corse))</w:t>
      </w:r>
      <w:r w:rsidRPr="002D65D2">
        <w:rPr>
          <w:rFonts w:ascii="Arial" w:hAnsi="Arial" w:cs="Arial"/>
          <w:sz w:val="22"/>
          <w:szCs w:val="22"/>
        </w:rPr>
        <w:t> ;</w:t>
      </w:r>
    </w:p>
    <w:p w14:paraId="0D7E8DA8" w14:textId="77777777" w:rsidR="005B6D8A" w:rsidRPr="002D65D2" w:rsidRDefault="005B6D8A" w:rsidP="005B6D8A">
      <w:pPr>
        <w:pStyle w:val="fcasegauche"/>
        <w:tabs>
          <w:tab w:val="left" w:pos="851"/>
        </w:tabs>
        <w:spacing w:before="120" w:after="240"/>
        <w:ind w:left="1135"/>
        <w:rPr>
          <w:rFonts w:ascii="Arial" w:hAnsi="Arial" w:cs="Arial"/>
          <w:sz w:val="22"/>
          <w:szCs w:val="22"/>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FD031C">
        <w:rPr>
          <w:rFonts w:ascii="Marianne" w:hAnsi="Marianne"/>
        </w:rPr>
      </w:r>
      <w:r w:rsidR="00FD031C">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Lot 6</w:t>
      </w:r>
      <w:r w:rsidRPr="002D65D2">
        <w:rPr>
          <w:rFonts w:ascii="Arial" w:hAnsi="Arial" w:cs="Arial"/>
          <w:sz w:val="22"/>
          <w:szCs w:val="22"/>
        </w:rPr>
        <w:t> :  Corse</w:t>
      </w:r>
      <w:r>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C7621" w14:paraId="5C96354D" w14:textId="77777777">
        <w:tc>
          <w:tcPr>
            <w:tcW w:w="10277" w:type="dxa"/>
            <w:shd w:val="clear" w:color="auto" w:fill="66CCFF"/>
          </w:tcPr>
          <w:p w14:paraId="6E23558F" w14:textId="77777777" w:rsidR="009B1CD0" w:rsidRPr="005C7621" w:rsidRDefault="009B1CD0" w:rsidP="009B45B9">
            <w:pPr>
              <w:tabs>
                <w:tab w:val="left" w:pos="-142"/>
                <w:tab w:val="left" w:pos="851"/>
                <w:tab w:val="left" w:pos="4111"/>
              </w:tabs>
              <w:jc w:val="both"/>
              <w:rPr>
                <w:rFonts w:ascii="Arial" w:hAnsi="Arial" w:cs="Arial"/>
                <w:sz w:val="22"/>
                <w:szCs w:val="22"/>
              </w:rPr>
            </w:pPr>
            <w:r w:rsidRPr="005C7621">
              <w:rPr>
                <w:rFonts w:ascii="Arial" w:hAnsi="Arial" w:cs="Arial"/>
                <w:b/>
                <w:sz w:val="22"/>
                <w:szCs w:val="22"/>
              </w:rPr>
              <w:t xml:space="preserve">B - Engagement </w:t>
            </w:r>
            <w:r w:rsidR="00166B56" w:rsidRPr="005C7621">
              <w:rPr>
                <w:rFonts w:ascii="Arial" w:hAnsi="Arial" w:cs="Arial"/>
                <w:b/>
                <w:sz w:val="22"/>
                <w:szCs w:val="22"/>
              </w:rPr>
              <w:t>du titulaire ou du groupement titulaire</w:t>
            </w:r>
          </w:p>
        </w:tc>
      </w:tr>
    </w:tbl>
    <w:p w14:paraId="0987A99C" w14:textId="77777777" w:rsidR="009B1CD0" w:rsidRPr="002E3AED" w:rsidRDefault="009B1CD0" w:rsidP="002D65D2">
      <w:pPr>
        <w:pStyle w:val="Titre2"/>
        <w:tabs>
          <w:tab w:val="left" w:pos="851"/>
          <w:tab w:val="left" w:pos="2268"/>
        </w:tabs>
        <w:spacing w:before="120"/>
        <w:rPr>
          <w:rFonts w:ascii="Arial" w:hAnsi="Arial" w:cs="Arial"/>
          <w:i/>
          <w:iCs/>
          <w:sz w:val="22"/>
          <w:szCs w:val="22"/>
        </w:rPr>
      </w:pPr>
      <w:r w:rsidRPr="005C7621">
        <w:rPr>
          <w:rFonts w:ascii="Arial" w:hAnsi="Arial" w:cs="Arial"/>
          <w:sz w:val="22"/>
          <w:szCs w:val="22"/>
        </w:rPr>
        <w:t xml:space="preserve">B1 - Identification et engagement </w:t>
      </w:r>
      <w:r w:rsidR="00CD185D" w:rsidRPr="005C7621">
        <w:rPr>
          <w:rFonts w:ascii="Arial" w:hAnsi="Arial" w:cs="Arial"/>
          <w:sz w:val="22"/>
          <w:szCs w:val="22"/>
        </w:rPr>
        <w:t>du titulaire</w:t>
      </w:r>
      <w:r w:rsidR="0021797C" w:rsidRPr="005C7621">
        <w:rPr>
          <w:rFonts w:ascii="Arial" w:hAnsi="Arial" w:cs="Arial"/>
          <w:sz w:val="22"/>
          <w:szCs w:val="22"/>
        </w:rPr>
        <w:t xml:space="preserve"> ou du groupement titulaire</w:t>
      </w:r>
    </w:p>
    <w:p w14:paraId="348288F5" w14:textId="77777777" w:rsidR="009B1CD0" w:rsidRPr="005C7621" w:rsidRDefault="009B1CD0" w:rsidP="002D65D2">
      <w:pPr>
        <w:tabs>
          <w:tab w:val="left" w:pos="851"/>
        </w:tabs>
        <w:spacing w:before="120"/>
        <w:jc w:val="both"/>
        <w:rPr>
          <w:rFonts w:ascii="Arial" w:hAnsi="Arial" w:cs="Arial"/>
          <w:sz w:val="22"/>
          <w:szCs w:val="22"/>
        </w:rPr>
      </w:pPr>
      <w:r w:rsidRPr="005C7621">
        <w:rPr>
          <w:rFonts w:ascii="Arial" w:hAnsi="Arial" w:cs="Arial"/>
          <w:sz w:val="22"/>
          <w:szCs w:val="22"/>
        </w:rPr>
        <w:t xml:space="preserve">Après avoir pris connaissance des pièces constitutives </w:t>
      </w:r>
      <w:r w:rsidR="00606032">
        <w:rPr>
          <w:rFonts w:ascii="Arial" w:hAnsi="Arial" w:cs="Arial"/>
          <w:sz w:val="22"/>
          <w:szCs w:val="22"/>
        </w:rPr>
        <w:t>d</w:t>
      </w:r>
      <w:r w:rsidRPr="005C7621">
        <w:rPr>
          <w:rFonts w:ascii="Arial" w:hAnsi="Arial" w:cs="Arial"/>
          <w:sz w:val="22"/>
          <w:szCs w:val="22"/>
        </w:rPr>
        <w:t>e l’accord-cadre s</w:t>
      </w:r>
      <w:r w:rsidR="002E3AED">
        <w:rPr>
          <w:rFonts w:ascii="Arial" w:hAnsi="Arial" w:cs="Arial"/>
          <w:sz w:val="22"/>
          <w:szCs w:val="22"/>
        </w:rPr>
        <w:t>uivantes</w:t>
      </w:r>
      <w:r w:rsidR="006723D5">
        <w:rPr>
          <w:rFonts w:ascii="Arial" w:hAnsi="Arial" w:cs="Arial"/>
          <w:sz w:val="22"/>
          <w:szCs w:val="22"/>
        </w:rPr>
        <w:t xml:space="preserve"> </w:t>
      </w:r>
      <w:r w:rsidR="002E3AED">
        <w:rPr>
          <w:rFonts w:ascii="Arial" w:hAnsi="Arial" w:cs="Arial"/>
          <w:sz w:val="22"/>
          <w:szCs w:val="22"/>
        </w:rPr>
        <w:t>:</w:t>
      </w:r>
      <w:r w:rsidR="006723D5">
        <w:rPr>
          <w:rFonts w:ascii="Arial" w:hAnsi="Arial" w:cs="Arial"/>
          <w:sz w:val="22"/>
          <w:szCs w:val="22"/>
        </w:rPr>
        <w:t xml:space="preserve"> </w:t>
      </w:r>
    </w:p>
    <w:p w14:paraId="0ECCFD31" w14:textId="77777777" w:rsidR="00D536E3" w:rsidRDefault="003F5E22" w:rsidP="003F5E22">
      <w:pPr>
        <w:tabs>
          <w:tab w:val="left" w:pos="851"/>
        </w:tabs>
        <w:spacing w:before="120"/>
        <w:ind w:left="851" w:hanging="142"/>
        <w:jc w:val="both"/>
        <w:rPr>
          <w:rFonts w:ascii="Arial" w:hAnsi="Arial" w:cs="Arial"/>
          <w:sz w:val="22"/>
          <w:szCs w:val="22"/>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D031C">
        <w:rPr>
          <w:rFonts w:ascii="Marianne" w:hAnsi="Marianne"/>
        </w:rPr>
      </w:r>
      <w:r w:rsidR="00FD031C">
        <w:rPr>
          <w:rFonts w:ascii="Marianne" w:hAnsi="Marianne"/>
        </w:rPr>
        <w:fldChar w:fldCharType="separate"/>
      </w:r>
      <w:r>
        <w:rPr>
          <w:rFonts w:ascii="Marianne" w:hAnsi="Marianne"/>
        </w:rPr>
        <w:fldChar w:fldCharType="end"/>
      </w:r>
      <w:r w:rsidR="00F420F0">
        <w:rPr>
          <w:rFonts w:ascii="Marianne" w:hAnsi="Marianne" w:cs="Arial"/>
        </w:rPr>
        <w:tab/>
      </w:r>
      <w:proofErr w:type="gramStart"/>
      <w:r w:rsidR="002E3AED">
        <w:rPr>
          <w:rFonts w:ascii="Marianne" w:hAnsi="Marianne" w:cs="Arial"/>
        </w:rPr>
        <w:t>le</w:t>
      </w:r>
      <w:proofErr w:type="gramEnd"/>
      <w:r w:rsidR="002E3AED">
        <w:rPr>
          <w:rFonts w:ascii="Marianne" w:hAnsi="Marianne" w:cs="Arial"/>
        </w:rPr>
        <w:t xml:space="preserve"> </w:t>
      </w:r>
      <w:r w:rsidR="002E3AED">
        <w:rPr>
          <w:rFonts w:ascii="Arial" w:hAnsi="Arial" w:cs="Arial"/>
          <w:sz w:val="22"/>
          <w:szCs w:val="22"/>
        </w:rPr>
        <w:t>c</w:t>
      </w:r>
      <w:r w:rsidR="006C63CE" w:rsidRPr="005C7621">
        <w:rPr>
          <w:rFonts w:ascii="Arial" w:hAnsi="Arial" w:cs="Arial"/>
          <w:sz w:val="22"/>
          <w:szCs w:val="22"/>
        </w:rPr>
        <w:t xml:space="preserve">ahier des Clauses </w:t>
      </w:r>
      <w:r w:rsidR="0028083A" w:rsidRPr="005C7621">
        <w:rPr>
          <w:rFonts w:ascii="Arial" w:hAnsi="Arial" w:cs="Arial"/>
          <w:sz w:val="22"/>
          <w:szCs w:val="22"/>
        </w:rPr>
        <w:t xml:space="preserve">Administratives </w:t>
      </w:r>
      <w:r w:rsidR="006C63CE" w:rsidRPr="005C7621">
        <w:rPr>
          <w:rFonts w:ascii="Arial" w:hAnsi="Arial" w:cs="Arial"/>
          <w:sz w:val="22"/>
          <w:szCs w:val="22"/>
        </w:rPr>
        <w:t>Particulières (</w:t>
      </w:r>
      <w:r w:rsidR="006E3598" w:rsidRPr="005C7621">
        <w:rPr>
          <w:rFonts w:ascii="Arial" w:hAnsi="Arial" w:cs="Arial"/>
          <w:sz w:val="22"/>
          <w:szCs w:val="22"/>
        </w:rPr>
        <w:t>CC</w:t>
      </w:r>
      <w:r w:rsidR="0028083A" w:rsidRPr="005C7621">
        <w:rPr>
          <w:rFonts w:ascii="Arial" w:hAnsi="Arial" w:cs="Arial"/>
          <w:sz w:val="22"/>
          <w:szCs w:val="22"/>
        </w:rPr>
        <w:t>A</w:t>
      </w:r>
      <w:r w:rsidR="009B1CD0" w:rsidRPr="005C7621">
        <w:rPr>
          <w:rFonts w:ascii="Arial" w:hAnsi="Arial" w:cs="Arial"/>
          <w:sz w:val="22"/>
          <w:szCs w:val="22"/>
        </w:rPr>
        <w:t>P</w:t>
      </w:r>
      <w:r w:rsidR="006C63CE" w:rsidRPr="005C7621">
        <w:rPr>
          <w:rFonts w:ascii="Arial" w:hAnsi="Arial" w:cs="Arial"/>
          <w:sz w:val="22"/>
          <w:szCs w:val="22"/>
        </w:rPr>
        <w:t>)</w:t>
      </w:r>
      <w:r w:rsidR="009B1CD0" w:rsidRPr="005C7621">
        <w:rPr>
          <w:rFonts w:ascii="Arial" w:hAnsi="Arial" w:cs="Arial"/>
          <w:sz w:val="22"/>
          <w:szCs w:val="22"/>
        </w:rPr>
        <w:t xml:space="preserve"> </w:t>
      </w:r>
      <w:r w:rsidR="002E3AED" w:rsidRPr="00233ED9">
        <w:rPr>
          <w:rFonts w:ascii="Arial" w:hAnsi="Arial" w:cs="Arial"/>
          <w:sz w:val="22"/>
          <w:szCs w:val="22"/>
        </w:rPr>
        <w:t>n°</w:t>
      </w:r>
      <w:r w:rsidR="002309F9" w:rsidRPr="002309F9">
        <w:t xml:space="preserve"> </w:t>
      </w:r>
      <w:r w:rsidR="002309F9" w:rsidRPr="002309F9">
        <w:rPr>
          <w:rFonts w:ascii="Arial" w:hAnsi="Arial" w:cs="Arial"/>
          <w:sz w:val="22"/>
          <w:szCs w:val="22"/>
        </w:rPr>
        <w:t>DAF_2025_000251</w:t>
      </w:r>
      <w:r w:rsidR="002309F9">
        <w:rPr>
          <w:rFonts w:ascii="Arial" w:hAnsi="Arial" w:cs="Arial"/>
          <w:sz w:val="22"/>
          <w:szCs w:val="22"/>
        </w:rPr>
        <w:t xml:space="preserve"> </w:t>
      </w:r>
      <w:r w:rsidR="00D536E3" w:rsidRPr="005C7621">
        <w:rPr>
          <w:rFonts w:ascii="Arial" w:hAnsi="Arial" w:cs="Arial"/>
          <w:sz w:val="22"/>
          <w:szCs w:val="22"/>
        </w:rPr>
        <w:t>et ses annexes</w:t>
      </w:r>
      <w:r w:rsidR="002E3AED">
        <w:rPr>
          <w:rFonts w:ascii="Arial" w:hAnsi="Arial" w:cs="Arial"/>
          <w:sz w:val="22"/>
          <w:szCs w:val="22"/>
        </w:rPr>
        <w:t xml:space="preserve"> : </w:t>
      </w:r>
    </w:p>
    <w:p w14:paraId="691A00A3" w14:textId="77777777" w:rsidR="002E3AED" w:rsidRPr="00591132" w:rsidRDefault="002E3AED" w:rsidP="002D65D2">
      <w:pPr>
        <w:pStyle w:val="PN1"/>
        <w:numPr>
          <w:ilvl w:val="0"/>
          <w:numId w:val="14"/>
        </w:numPr>
        <w:ind w:left="1135" w:hanging="284"/>
        <w:rPr>
          <w:rFonts w:ascii="Arial" w:hAnsi="Arial" w:cs="Arial"/>
        </w:rPr>
      </w:pPr>
      <w:r>
        <w:rPr>
          <w:rFonts w:ascii="Arial" w:hAnsi="Arial" w:cs="Arial"/>
        </w:rPr>
        <w:t>dématérialisation des factures</w:t>
      </w:r>
      <w:r w:rsidRPr="00591132">
        <w:rPr>
          <w:rFonts w:ascii="Arial" w:hAnsi="Arial" w:cs="Arial"/>
        </w:rPr>
        <w:t xml:space="preserve"> ;</w:t>
      </w:r>
      <w:r w:rsidR="006723D5">
        <w:rPr>
          <w:rFonts w:ascii="Arial" w:hAnsi="Arial" w:cs="Arial"/>
        </w:rPr>
        <w:t xml:space="preserve"> </w:t>
      </w:r>
    </w:p>
    <w:p w14:paraId="25976421" w14:textId="77777777" w:rsidR="002E3AED" w:rsidRPr="00591132" w:rsidRDefault="002E3AED" w:rsidP="002D65D2">
      <w:pPr>
        <w:pStyle w:val="PN1"/>
        <w:numPr>
          <w:ilvl w:val="0"/>
          <w:numId w:val="14"/>
        </w:numPr>
        <w:ind w:left="1135" w:hanging="284"/>
        <w:rPr>
          <w:rFonts w:ascii="Arial" w:hAnsi="Arial" w:cs="Arial"/>
        </w:rPr>
      </w:pPr>
      <w:r>
        <w:rPr>
          <w:rFonts w:ascii="Arial" w:hAnsi="Arial" w:cs="Arial"/>
        </w:rPr>
        <w:t>demande de prolongation de délai</w:t>
      </w:r>
      <w:r w:rsidR="006723D5">
        <w:rPr>
          <w:rFonts w:ascii="Arial" w:hAnsi="Arial" w:cs="Arial"/>
        </w:rPr>
        <w:t xml:space="preserve"> </w:t>
      </w:r>
      <w:r>
        <w:rPr>
          <w:rFonts w:ascii="Arial" w:hAnsi="Arial" w:cs="Arial"/>
        </w:rPr>
        <w:t>;</w:t>
      </w:r>
      <w:r w:rsidR="006723D5">
        <w:rPr>
          <w:rFonts w:ascii="Arial" w:hAnsi="Arial" w:cs="Arial"/>
        </w:rPr>
        <w:t xml:space="preserve"> </w:t>
      </w:r>
    </w:p>
    <w:p w14:paraId="3BE90394" w14:textId="77777777" w:rsidR="002E3AED" w:rsidRDefault="002E3AED" w:rsidP="002D65D2">
      <w:pPr>
        <w:pStyle w:val="PN1"/>
        <w:numPr>
          <w:ilvl w:val="0"/>
          <w:numId w:val="14"/>
        </w:numPr>
        <w:ind w:left="1135" w:hanging="284"/>
        <w:rPr>
          <w:rFonts w:ascii="Arial" w:hAnsi="Arial" w:cs="Arial"/>
        </w:rPr>
      </w:pPr>
      <w:r>
        <w:rPr>
          <w:rFonts w:ascii="Arial" w:hAnsi="Arial" w:cs="Arial"/>
        </w:rPr>
        <w:t xml:space="preserve">courriels et points de contact de l’entreprise et des correspondants SEO </w:t>
      </w:r>
      <w:r w:rsidRPr="00591132">
        <w:rPr>
          <w:rFonts w:ascii="Arial" w:hAnsi="Arial" w:cs="Arial"/>
        </w:rPr>
        <w:t>;</w:t>
      </w:r>
      <w:r w:rsidR="006723D5">
        <w:rPr>
          <w:rFonts w:ascii="Arial" w:hAnsi="Arial" w:cs="Arial"/>
        </w:rPr>
        <w:t xml:space="preserve"> </w:t>
      </w:r>
    </w:p>
    <w:p w14:paraId="753B2A71" w14:textId="77777777" w:rsidR="004110FD" w:rsidRDefault="009341C5" w:rsidP="002D65D2">
      <w:pPr>
        <w:pStyle w:val="PN1"/>
        <w:numPr>
          <w:ilvl w:val="0"/>
          <w:numId w:val="14"/>
        </w:numPr>
        <w:ind w:left="1135" w:hanging="284"/>
        <w:rPr>
          <w:rFonts w:ascii="Arial" w:hAnsi="Arial" w:cs="Arial"/>
        </w:rPr>
      </w:pPr>
      <w:r>
        <w:rPr>
          <w:rFonts w:ascii="Arial" w:hAnsi="Arial" w:cs="Arial"/>
        </w:rPr>
        <w:t>renseignements complémentaires</w:t>
      </w:r>
      <w:r w:rsidR="006723D5">
        <w:rPr>
          <w:rFonts w:ascii="Arial" w:hAnsi="Arial" w:cs="Arial"/>
        </w:rPr>
        <w:t xml:space="preserve"> </w:t>
      </w:r>
      <w:r>
        <w:rPr>
          <w:rFonts w:ascii="Arial" w:hAnsi="Arial" w:cs="Arial"/>
        </w:rPr>
        <w:t>;</w:t>
      </w:r>
      <w:r w:rsidR="006723D5">
        <w:rPr>
          <w:rFonts w:ascii="Arial" w:hAnsi="Arial" w:cs="Arial"/>
        </w:rPr>
        <w:t xml:space="preserve"> </w:t>
      </w:r>
    </w:p>
    <w:p w14:paraId="79D81D8B" w14:textId="77777777" w:rsidR="002E3AED" w:rsidRDefault="003F5E22" w:rsidP="003F5E22">
      <w:pPr>
        <w:tabs>
          <w:tab w:val="left" w:pos="851"/>
        </w:tabs>
        <w:spacing w:before="120"/>
        <w:ind w:left="851" w:hanging="142"/>
        <w:jc w:val="both"/>
        <w:rPr>
          <w:rFonts w:ascii="Arial" w:hAnsi="Arial" w:cs="Arial"/>
          <w:sz w:val="22"/>
          <w:szCs w:val="22"/>
        </w:rPr>
      </w:pPr>
      <w:r>
        <w:rPr>
          <w:rFonts w:ascii="Arial" w:hAnsi="Arial" w:cs="Arial"/>
          <w:sz w:val="22"/>
          <w:szCs w:val="22"/>
        </w:rPr>
        <w:fldChar w:fldCharType="begin">
          <w:ffData>
            <w:name w:val=""/>
            <w:enabled w:val="0"/>
            <w:calcOnExit w:val="0"/>
            <w:checkBox>
              <w:size w:val="20"/>
              <w:default w:val="0"/>
            </w:checkBox>
          </w:ffData>
        </w:fldChar>
      </w:r>
      <w:r>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Pr>
          <w:rFonts w:ascii="Arial" w:hAnsi="Arial" w:cs="Arial"/>
          <w:sz w:val="22"/>
          <w:szCs w:val="22"/>
        </w:rPr>
        <w:fldChar w:fldCharType="end"/>
      </w:r>
      <w:r w:rsidR="00F420F0">
        <w:rPr>
          <w:rFonts w:ascii="Arial" w:hAnsi="Arial" w:cs="Arial"/>
          <w:sz w:val="22"/>
          <w:szCs w:val="22"/>
        </w:rPr>
        <w:tab/>
      </w:r>
      <w:proofErr w:type="gramStart"/>
      <w:r w:rsidR="002E3AED">
        <w:rPr>
          <w:rFonts w:ascii="Arial" w:hAnsi="Arial" w:cs="Arial"/>
          <w:sz w:val="22"/>
          <w:szCs w:val="22"/>
        </w:rPr>
        <w:t>le</w:t>
      </w:r>
      <w:proofErr w:type="gramEnd"/>
      <w:r w:rsidR="002E3AED">
        <w:rPr>
          <w:rFonts w:ascii="Arial" w:hAnsi="Arial" w:cs="Arial"/>
          <w:sz w:val="22"/>
          <w:szCs w:val="22"/>
        </w:rPr>
        <w:t xml:space="preserve"> c</w:t>
      </w:r>
      <w:r w:rsidR="002E3AED" w:rsidRPr="00591132">
        <w:rPr>
          <w:rFonts w:ascii="Arial" w:hAnsi="Arial" w:cs="Arial"/>
          <w:sz w:val="22"/>
          <w:szCs w:val="22"/>
        </w:rPr>
        <w:t>ahier des Clauses Techniques Particulières (CCTP) et ses annexes</w:t>
      </w:r>
      <w:r w:rsidR="006723D5">
        <w:rPr>
          <w:rFonts w:ascii="Arial" w:hAnsi="Arial" w:cs="Arial"/>
          <w:sz w:val="22"/>
          <w:szCs w:val="22"/>
        </w:rPr>
        <w:t xml:space="preserve"> </w:t>
      </w:r>
      <w:r w:rsidR="002E3AED">
        <w:rPr>
          <w:rFonts w:ascii="Arial" w:hAnsi="Arial" w:cs="Arial"/>
          <w:sz w:val="22"/>
          <w:szCs w:val="22"/>
        </w:rPr>
        <w:t>:</w:t>
      </w:r>
      <w:r w:rsidR="006723D5">
        <w:rPr>
          <w:rFonts w:ascii="Arial" w:hAnsi="Arial" w:cs="Arial"/>
          <w:sz w:val="22"/>
          <w:szCs w:val="22"/>
        </w:rPr>
        <w:t xml:space="preserve"> </w:t>
      </w:r>
    </w:p>
    <w:p w14:paraId="72F25E4C" w14:textId="77777777" w:rsidR="002E3AED" w:rsidRPr="00880786" w:rsidRDefault="00755D86" w:rsidP="002309F9">
      <w:pPr>
        <w:pStyle w:val="PN1"/>
        <w:numPr>
          <w:ilvl w:val="0"/>
          <w:numId w:val="15"/>
        </w:numPr>
        <w:ind w:left="851" w:firstLine="0"/>
        <w:rPr>
          <w:rFonts w:ascii="Arial" w:hAnsi="Arial" w:cs="Arial"/>
        </w:rPr>
      </w:pPr>
      <w:r>
        <w:rPr>
          <w:rFonts w:ascii="Arial" w:hAnsi="Arial" w:cs="Arial"/>
        </w:rPr>
        <w:t>C</w:t>
      </w:r>
      <w:r w:rsidR="002309F9" w:rsidRPr="002309F9">
        <w:rPr>
          <w:rFonts w:ascii="Arial" w:hAnsi="Arial" w:cs="Arial"/>
        </w:rPr>
        <w:t>oordonnées des établissements Lots 1 à 6</w:t>
      </w:r>
      <w:r w:rsidR="00460284">
        <w:rPr>
          <w:rFonts w:ascii="Arial" w:hAnsi="Arial" w:cs="Arial"/>
        </w:rPr>
        <w:t xml:space="preserve"> </w:t>
      </w:r>
      <w:r w:rsidR="002E3AED" w:rsidRPr="00880786">
        <w:rPr>
          <w:rFonts w:ascii="Arial" w:hAnsi="Arial" w:cs="Arial"/>
        </w:rPr>
        <w:t>;</w:t>
      </w:r>
      <w:r w:rsidR="006723D5">
        <w:rPr>
          <w:rFonts w:ascii="Arial" w:hAnsi="Arial" w:cs="Arial"/>
        </w:rPr>
        <w:t xml:space="preserve"> </w:t>
      </w:r>
    </w:p>
    <w:p w14:paraId="57186CBD" w14:textId="77777777" w:rsidR="002E3AED" w:rsidRPr="00880786" w:rsidRDefault="002309F9" w:rsidP="002309F9">
      <w:pPr>
        <w:pStyle w:val="PN1"/>
        <w:numPr>
          <w:ilvl w:val="0"/>
          <w:numId w:val="15"/>
        </w:numPr>
        <w:ind w:left="851" w:firstLine="0"/>
        <w:rPr>
          <w:rFonts w:ascii="Arial" w:hAnsi="Arial" w:cs="Arial"/>
        </w:rPr>
      </w:pPr>
      <w:r>
        <w:rPr>
          <w:rFonts w:ascii="Arial" w:hAnsi="Arial" w:cs="Arial"/>
        </w:rPr>
        <w:t xml:space="preserve">Nombre de capacités </w:t>
      </w:r>
      <w:r w:rsidR="00D36A45">
        <w:rPr>
          <w:rFonts w:ascii="Arial" w:hAnsi="Arial" w:cs="Arial"/>
        </w:rPr>
        <w:t>lots 1 à 6</w:t>
      </w:r>
      <w:r>
        <w:rPr>
          <w:rFonts w:ascii="Arial" w:hAnsi="Arial" w:cs="Arial"/>
        </w:rPr>
        <w:t> </w:t>
      </w:r>
      <w:r w:rsidR="002E3AED" w:rsidRPr="00880786">
        <w:rPr>
          <w:rFonts w:ascii="Arial" w:hAnsi="Arial" w:cs="Arial"/>
        </w:rPr>
        <w:t>;</w:t>
      </w:r>
      <w:r w:rsidR="006723D5">
        <w:rPr>
          <w:rFonts w:ascii="Arial" w:hAnsi="Arial" w:cs="Arial"/>
        </w:rPr>
        <w:t xml:space="preserve"> </w:t>
      </w:r>
    </w:p>
    <w:p w14:paraId="5F10747C" w14:textId="77777777" w:rsidR="002E3AED" w:rsidRPr="00880786" w:rsidRDefault="002309F9" w:rsidP="002309F9">
      <w:pPr>
        <w:pStyle w:val="PN1"/>
        <w:numPr>
          <w:ilvl w:val="0"/>
          <w:numId w:val="15"/>
        </w:numPr>
        <w:ind w:left="851" w:firstLine="0"/>
        <w:jc w:val="left"/>
        <w:rPr>
          <w:rFonts w:ascii="Arial" w:hAnsi="Arial" w:cs="Arial"/>
        </w:rPr>
      </w:pPr>
      <w:r w:rsidRPr="0006608E">
        <w:rPr>
          <w:rFonts w:ascii="Arial" w:hAnsi="Arial" w:cs="Arial"/>
        </w:rPr>
        <w:t>Liste des documents à établir avant la réalisation</w:t>
      </w:r>
      <w:r>
        <w:rPr>
          <w:rFonts w:ascii="Arial" w:hAnsi="Arial" w:cs="Arial"/>
        </w:rPr>
        <w:t xml:space="preserve"> d’une prestation de nettoyage </w:t>
      </w:r>
      <w:r w:rsidR="002E3AED" w:rsidRPr="00880786">
        <w:rPr>
          <w:rFonts w:ascii="Arial" w:hAnsi="Arial" w:cs="Arial"/>
        </w:rPr>
        <w:t>;</w:t>
      </w:r>
      <w:r w:rsidR="006723D5">
        <w:rPr>
          <w:rFonts w:ascii="Arial" w:hAnsi="Arial" w:cs="Arial"/>
        </w:rPr>
        <w:t xml:space="preserve"> </w:t>
      </w:r>
    </w:p>
    <w:p w14:paraId="1551B37C" w14:textId="77777777" w:rsidR="002E3AED" w:rsidRPr="00880786" w:rsidRDefault="00755D86" w:rsidP="002309F9">
      <w:pPr>
        <w:pStyle w:val="PN1"/>
        <w:numPr>
          <w:ilvl w:val="0"/>
          <w:numId w:val="15"/>
        </w:numPr>
        <w:ind w:left="851" w:firstLine="0"/>
        <w:rPr>
          <w:rFonts w:ascii="Arial" w:hAnsi="Arial" w:cs="Arial"/>
        </w:rPr>
      </w:pPr>
      <w:r>
        <w:rPr>
          <w:rFonts w:ascii="Arial" w:hAnsi="Arial" w:cs="Arial"/>
        </w:rPr>
        <w:t>P</w:t>
      </w:r>
      <w:r w:rsidR="002309F9" w:rsidRPr="002309F9">
        <w:rPr>
          <w:rFonts w:ascii="Arial" w:hAnsi="Arial" w:cs="Arial"/>
        </w:rPr>
        <w:t>rocès-verbal de prise en charge d’un réservoir ayant contenu des matières dangereuses</w:t>
      </w:r>
      <w:r w:rsidR="002E3AED" w:rsidRPr="00880786">
        <w:rPr>
          <w:rFonts w:ascii="Arial" w:hAnsi="Arial" w:cs="Arial"/>
        </w:rPr>
        <w:t>;</w:t>
      </w:r>
      <w:r w:rsidR="006723D5">
        <w:rPr>
          <w:rFonts w:ascii="Arial" w:hAnsi="Arial" w:cs="Arial"/>
        </w:rPr>
        <w:t xml:space="preserve"> </w:t>
      </w:r>
    </w:p>
    <w:p w14:paraId="7A5F47E0" w14:textId="77777777" w:rsidR="0028083A" w:rsidRPr="00880786" w:rsidRDefault="00755D86" w:rsidP="002309F9">
      <w:pPr>
        <w:pStyle w:val="PN1"/>
        <w:numPr>
          <w:ilvl w:val="0"/>
          <w:numId w:val="15"/>
        </w:numPr>
        <w:ind w:left="851" w:firstLine="0"/>
        <w:rPr>
          <w:rFonts w:ascii="Arial" w:hAnsi="Arial" w:cs="Arial"/>
        </w:rPr>
      </w:pPr>
      <w:r>
        <w:rPr>
          <w:rFonts w:ascii="Arial" w:hAnsi="Arial" w:cs="Arial"/>
        </w:rPr>
        <w:t>P</w:t>
      </w:r>
      <w:r w:rsidR="002309F9" w:rsidRPr="002309F9">
        <w:rPr>
          <w:rFonts w:ascii="Arial" w:hAnsi="Arial" w:cs="Arial"/>
        </w:rPr>
        <w:t>rocès-verbal de prise en charge de canalisations ayant contenu des matières dangereuses</w:t>
      </w:r>
      <w:r w:rsidR="002E3AED" w:rsidRPr="00880786">
        <w:rPr>
          <w:rFonts w:ascii="Arial" w:hAnsi="Arial" w:cs="Arial"/>
        </w:rPr>
        <w:t>;</w:t>
      </w:r>
      <w:r w:rsidR="006723D5">
        <w:rPr>
          <w:rFonts w:ascii="Arial" w:hAnsi="Arial" w:cs="Arial"/>
        </w:rPr>
        <w:t xml:space="preserve"> </w:t>
      </w:r>
    </w:p>
    <w:p w14:paraId="3455668B" w14:textId="77777777" w:rsidR="00586167" w:rsidRDefault="00755D86" w:rsidP="002309F9">
      <w:pPr>
        <w:pStyle w:val="PN1"/>
        <w:numPr>
          <w:ilvl w:val="0"/>
          <w:numId w:val="15"/>
        </w:numPr>
        <w:ind w:left="851" w:firstLine="0"/>
        <w:rPr>
          <w:rFonts w:ascii="Arial" w:hAnsi="Arial" w:cs="Arial"/>
        </w:rPr>
      </w:pPr>
      <w:r>
        <w:rPr>
          <w:rFonts w:ascii="Arial" w:hAnsi="Arial" w:cs="Arial"/>
        </w:rPr>
        <w:t>A</w:t>
      </w:r>
      <w:r w:rsidR="002309F9" w:rsidRPr="0035723D">
        <w:rPr>
          <w:rFonts w:ascii="Arial" w:hAnsi="Arial" w:cs="Arial"/>
        </w:rPr>
        <w:t>utorisation de pénétrer dans une capacité</w:t>
      </w:r>
      <w:r w:rsidR="002309F9">
        <w:rPr>
          <w:rFonts w:ascii="Arial" w:hAnsi="Arial" w:cs="Arial"/>
        </w:rPr>
        <w:t xml:space="preserve"> ; </w:t>
      </w:r>
      <w:r w:rsidR="00586167" w:rsidRPr="00880786">
        <w:rPr>
          <w:rFonts w:ascii="Arial" w:hAnsi="Arial" w:cs="Arial"/>
        </w:rPr>
        <w:t>.</w:t>
      </w:r>
    </w:p>
    <w:p w14:paraId="4B4BBA3D" w14:textId="77777777" w:rsidR="002309F9" w:rsidRDefault="002309F9" w:rsidP="002309F9">
      <w:pPr>
        <w:pStyle w:val="PN1"/>
        <w:numPr>
          <w:ilvl w:val="0"/>
          <w:numId w:val="15"/>
        </w:numPr>
        <w:ind w:left="851" w:firstLine="0"/>
        <w:rPr>
          <w:rFonts w:ascii="Arial" w:hAnsi="Arial" w:cs="Arial"/>
        </w:rPr>
      </w:pPr>
      <w:r w:rsidRPr="0006608E">
        <w:rPr>
          <w:rFonts w:ascii="Arial" w:hAnsi="Arial" w:cs="Arial"/>
        </w:rPr>
        <w:t>Mode opératoire relatif aux pesées de l’hydrocureur avant et après intervention de nettoyage</w:t>
      </w:r>
    </w:p>
    <w:p w14:paraId="33348489" w14:textId="77777777" w:rsidR="002309F9" w:rsidRPr="00880786" w:rsidRDefault="002309F9" w:rsidP="002309F9">
      <w:pPr>
        <w:pStyle w:val="PN1"/>
        <w:numPr>
          <w:ilvl w:val="0"/>
          <w:numId w:val="15"/>
        </w:numPr>
        <w:ind w:left="851" w:firstLine="0"/>
        <w:rPr>
          <w:rFonts w:ascii="Arial" w:hAnsi="Arial" w:cs="Arial"/>
        </w:rPr>
      </w:pPr>
      <w:r w:rsidRPr="0006608E">
        <w:rPr>
          <w:rFonts w:ascii="Arial" w:hAnsi="Arial" w:cs="Arial"/>
        </w:rPr>
        <w:t>Décision d’admission</w:t>
      </w:r>
      <w:r>
        <w:rPr>
          <w:rFonts w:ascii="Arial" w:hAnsi="Arial" w:cs="Arial"/>
        </w:rPr>
        <w:t> </w:t>
      </w:r>
    </w:p>
    <w:p w14:paraId="3B373B6B" w14:textId="18DE00F0" w:rsidR="00F660AE" w:rsidRDefault="007D7A65" w:rsidP="003F5E22">
      <w:pPr>
        <w:tabs>
          <w:tab w:val="left" w:pos="851"/>
        </w:tabs>
        <w:spacing w:before="120"/>
        <w:ind w:left="1135" w:hanging="426"/>
        <w:jc w:val="both"/>
        <w:rPr>
          <w:rFonts w:ascii="Arial" w:hAnsi="Arial" w:cs="Arial"/>
          <w:sz w:val="22"/>
          <w:szCs w:val="22"/>
        </w:rPr>
      </w:pP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5C7621">
        <w:rPr>
          <w:rFonts w:ascii="Arial" w:hAnsi="Arial" w:cs="Arial"/>
          <w:sz w:val="22"/>
          <w:szCs w:val="22"/>
        </w:rPr>
        <w:fldChar w:fldCharType="end"/>
      </w:r>
      <w:r w:rsidR="009B1CD0" w:rsidRPr="005C7621">
        <w:rPr>
          <w:rFonts w:ascii="Arial" w:hAnsi="Arial" w:cs="Arial"/>
          <w:sz w:val="22"/>
          <w:szCs w:val="22"/>
        </w:rPr>
        <w:t xml:space="preserve"> Autres</w:t>
      </w:r>
      <w:proofErr w:type="gramStart"/>
      <w:r w:rsidR="009B1CD0" w:rsidRPr="005C7621">
        <w:rPr>
          <w:rFonts w:ascii="Arial" w:hAnsi="Arial" w:cs="Arial"/>
          <w:sz w:val="22"/>
          <w:szCs w:val="22"/>
        </w:rPr>
        <w:t> :</w:t>
      </w:r>
      <w:r w:rsidR="00F660AE">
        <w:rPr>
          <w:rFonts w:ascii="Arial" w:hAnsi="Arial" w:cs="Arial"/>
          <w:sz w:val="22"/>
          <w:szCs w:val="22"/>
        </w:rPr>
        <w:t>CCAG</w:t>
      </w:r>
      <w:proofErr w:type="gramEnd"/>
      <w:r w:rsidR="00F660AE">
        <w:rPr>
          <w:rFonts w:ascii="Arial" w:hAnsi="Arial" w:cs="Arial"/>
          <w:sz w:val="22"/>
          <w:szCs w:val="22"/>
        </w:rPr>
        <w:t>/FCS approuvé par arrêté du 30/03/2021</w:t>
      </w:r>
    </w:p>
    <w:p w14:paraId="00CD5576" w14:textId="4C6E36C0" w:rsidR="009B1CD0" w:rsidRPr="005C7621" w:rsidRDefault="009B1CD0" w:rsidP="003F5E22">
      <w:pPr>
        <w:tabs>
          <w:tab w:val="left" w:pos="851"/>
        </w:tabs>
        <w:spacing w:before="120"/>
        <w:ind w:left="1135" w:hanging="426"/>
        <w:jc w:val="both"/>
        <w:rPr>
          <w:rFonts w:ascii="Arial" w:hAnsi="Arial" w:cs="Arial"/>
          <w:sz w:val="22"/>
          <w:szCs w:val="22"/>
        </w:rPr>
      </w:pPr>
      <w:r w:rsidRPr="005C7621">
        <w:rPr>
          <w:rFonts w:ascii="Arial" w:hAnsi="Arial" w:cs="Arial"/>
          <w:sz w:val="22"/>
          <w:szCs w:val="22"/>
        </w:rPr>
        <w:t>……………………………………………………………………………………………</w:t>
      </w:r>
    </w:p>
    <w:p w14:paraId="6054539A" w14:textId="77777777" w:rsidR="009B1CD0" w:rsidRPr="005C7621" w:rsidRDefault="009B1CD0" w:rsidP="00710FD6">
      <w:pPr>
        <w:tabs>
          <w:tab w:val="left" w:pos="851"/>
        </w:tabs>
        <w:jc w:val="both"/>
        <w:rPr>
          <w:rFonts w:ascii="Arial" w:hAnsi="Arial" w:cs="Arial"/>
          <w:sz w:val="22"/>
          <w:szCs w:val="22"/>
        </w:rPr>
      </w:pPr>
    </w:p>
    <w:p w14:paraId="1E181C95" w14:textId="77777777" w:rsidR="009B1CD0" w:rsidRPr="005C7621" w:rsidRDefault="009B1CD0" w:rsidP="0083205E">
      <w:pPr>
        <w:tabs>
          <w:tab w:val="left" w:pos="851"/>
        </w:tabs>
        <w:jc w:val="both"/>
        <w:rPr>
          <w:rFonts w:ascii="Arial" w:hAnsi="Arial" w:cs="Arial"/>
          <w:sz w:val="22"/>
          <w:szCs w:val="22"/>
        </w:rPr>
      </w:pPr>
      <w:proofErr w:type="gramStart"/>
      <w:r w:rsidRPr="005C7621">
        <w:rPr>
          <w:rFonts w:ascii="Arial" w:hAnsi="Arial" w:cs="Arial"/>
          <w:sz w:val="22"/>
          <w:szCs w:val="22"/>
        </w:rPr>
        <w:t>et</w:t>
      </w:r>
      <w:proofErr w:type="gramEnd"/>
      <w:r w:rsidRPr="005C7621">
        <w:rPr>
          <w:rFonts w:ascii="Arial" w:hAnsi="Arial" w:cs="Arial"/>
          <w:sz w:val="22"/>
          <w:szCs w:val="22"/>
        </w:rPr>
        <w:t xml:space="preserve"> conformément à leurs clauses,</w:t>
      </w:r>
      <w:r w:rsidR="00755D86">
        <w:rPr>
          <w:rFonts w:ascii="Arial" w:hAnsi="Arial" w:cs="Arial"/>
          <w:sz w:val="22"/>
          <w:szCs w:val="22"/>
        </w:rPr>
        <w:tab/>
      </w:r>
      <w:r w:rsidR="00755D86">
        <w:rPr>
          <w:rFonts w:ascii="Arial" w:hAnsi="Arial" w:cs="Arial"/>
          <w:sz w:val="22"/>
          <w:szCs w:val="22"/>
        </w:rPr>
        <w:tab/>
      </w:r>
    </w:p>
    <w:p w14:paraId="1E0D32B5" w14:textId="77777777" w:rsidR="009B1CD0" w:rsidRPr="005C7621" w:rsidRDefault="00F420F0" w:rsidP="0083205E">
      <w:pPr>
        <w:tabs>
          <w:tab w:val="left" w:pos="851"/>
        </w:tabs>
        <w:ind w:left="851"/>
        <w:jc w:val="both"/>
        <w:rPr>
          <w:rFonts w:ascii="Arial" w:hAnsi="Arial" w:cs="Arial"/>
          <w:sz w:val="22"/>
          <w:szCs w:val="22"/>
        </w:rPr>
      </w:pPr>
      <w:r>
        <w:rPr>
          <w:rFonts w:ascii="Arial" w:hAnsi="Arial" w:cs="Arial"/>
          <w:sz w:val="22"/>
          <w:szCs w:val="22"/>
        </w:rPr>
        <w:fldChar w:fldCharType="begin">
          <w:ffData>
            <w:name w:val=""/>
            <w:enabled w:val="0"/>
            <w:calcOnExit w:val="0"/>
            <w:checkBox>
              <w:size w:val="20"/>
              <w:default w:val="0"/>
            </w:checkBox>
          </w:ffData>
        </w:fldChar>
      </w:r>
      <w:r>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Pr>
          <w:rFonts w:ascii="Arial" w:hAnsi="Arial" w:cs="Arial"/>
          <w:sz w:val="22"/>
          <w:szCs w:val="22"/>
        </w:rPr>
        <w:fldChar w:fldCharType="end"/>
      </w:r>
      <w:r w:rsidR="009B1CD0" w:rsidRPr="005C7621">
        <w:rPr>
          <w:rFonts w:ascii="Arial" w:hAnsi="Arial" w:cs="Arial"/>
          <w:sz w:val="22"/>
          <w:szCs w:val="22"/>
        </w:rPr>
        <w:t xml:space="preserve"> Le signataire</w:t>
      </w:r>
    </w:p>
    <w:p w14:paraId="7B5F1487" w14:textId="77777777" w:rsidR="009B1CD0" w:rsidRPr="005C7621" w:rsidRDefault="007D7A65" w:rsidP="0083205E">
      <w:pPr>
        <w:tabs>
          <w:tab w:val="left" w:pos="851"/>
        </w:tabs>
        <w:spacing w:before="120"/>
        <w:ind w:left="1701"/>
        <w:jc w:val="both"/>
        <w:rPr>
          <w:rFonts w:ascii="Arial" w:hAnsi="Arial" w:cs="Arial"/>
          <w:i/>
          <w:sz w:val="22"/>
          <w:szCs w:val="22"/>
        </w:rPr>
      </w:pP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5C7621">
        <w:rPr>
          <w:rFonts w:ascii="Arial" w:hAnsi="Arial" w:cs="Arial"/>
          <w:sz w:val="22"/>
          <w:szCs w:val="22"/>
        </w:rPr>
        <w:fldChar w:fldCharType="end"/>
      </w:r>
      <w:r w:rsidR="009B1CD0" w:rsidRPr="005C7621">
        <w:rPr>
          <w:rFonts w:ascii="Arial" w:hAnsi="Arial" w:cs="Arial"/>
          <w:sz w:val="22"/>
          <w:szCs w:val="22"/>
        </w:rPr>
        <w:t xml:space="preserve"> </w:t>
      </w:r>
      <w:proofErr w:type="gramStart"/>
      <w:r w:rsidR="009B1CD0" w:rsidRPr="005C7621">
        <w:rPr>
          <w:rFonts w:ascii="Arial" w:hAnsi="Arial" w:cs="Arial"/>
          <w:sz w:val="22"/>
          <w:szCs w:val="22"/>
        </w:rPr>
        <w:t>s’engage</w:t>
      </w:r>
      <w:proofErr w:type="gramEnd"/>
      <w:r w:rsidR="009B1CD0" w:rsidRPr="005C7621">
        <w:rPr>
          <w:rFonts w:ascii="Arial" w:hAnsi="Arial" w:cs="Arial"/>
          <w:sz w:val="22"/>
          <w:szCs w:val="22"/>
        </w:rPr>
        <w:t>, sur la base de son offre et pour son propre compte</w:t>
      </w:r>
      <w:r w:rsidR="006723D5">
        <w:rPr>
          <w:rFonts w:ascii="Arial" w:hAnsi="Arial" w:cs="Arial"/>
          <w:sz w:val="22"/>
          <w:szCs w:val="22"/>
        </w:rPr>
        <w:t xml:space="preserve"> </w:t>
      </w:r>
      <w:r w:rsidR="009B1CD0" w:rsidRPr="005C7621">
        <w:rPr>
          <w:rFonts w:ascii="Arial" w:hAnsi="Arial" w:cs="Arial"/>
          <w:sz w:val="22"/>
          <w:szCs w:val="22"/>
        </w:rPr>
        <w:t>;</w:t>
      </w:r>
      <w:r w:rsidR="006723D5">
        <w:rPr>
          <w:rFonts w:ascii="Arial" w:hAnsi="Arial" w:cs="Arial"/>
          <w:sz w:val="22"/>
          <w:szCs w:val="22"/>
        </w:rPr>
        <w:t xml:space="preserve"> </w:t>
      </w:r>
    </w:p>
    <w:p w14:paraId="09A389E4" w14:textId="77777777" w:rsidR="009B1CD0" w:rsidRPr="00473F73" w:rsidRDefault="009B1CD0" w:rsidP="00126668">
      <w:pPr>
        <w:pStyle w:val="En-tte"/>
        <w:tabs>
          <w:tab w:val="clear" w:pos="4536"/>
          <w:tab w:val="clear" w:pos="9072"/>
          <w:tab w:val="left" w:pos="851"/>
        </w:tabs>
        <w:spacing w:before="120"/>
        <w:jc w:val="both"/>
        <w:rPr>
          <w:rFonts w:ascii="Arial" w:hAnsi="Arial" w:cs="Arial"/>
          <w:sz w:val="18"/>
          <w:szCs w:val="18"/>
        </w:rPr>
      </w:pPr>
      <w:r w:rsidRPr="00473F73">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1ED9344" w14:textId="77777777" w:rsidR="009B1CD0" w:rsidRPr="005C7621" w:rsidRDefault="009B1CD0" w:rsidP="009B45B9">
      <w:pPr>
        <w:tabs>
          <w:tab w:val="left" w:pos="851"/>
        </w:tabs>
        <w:jc w:val="both"/>
        <w:rPr>
          <w:rFonts w:ascii="Arial" w:hAnsi="Arial" w:cs="Arial"/>
          <w:sz w:val="22"/>
          <w:szCs w:val="22"/>
        </w:rPr>
      </w:pPr>
    </w:p>
    <w:p w14:paraId="723794AE" w14:textId="77777777" w:rsidR="009B1CD0" w:rsidRPr="005C7621" w:rsidRDefault="007D7A65" w:rsidP="009B45B9">
      <w:pPr>
        <w:tabs>
          <w:tab w:val="left" w:pos="851"/>
        </w:tabs>
        <w:ind w:left="1701"/>
        <w:jc w:val="both"/>
        <w:rPr>
          <w:rFonts w:ascii="Arial" w:hAnsi="Arial" w:cs="Arial"/>
          <w:i/>
          <w:sz w:val="22"/>
          <w:szCs w:val="22"/>
        </w:rPr>
      </w:pP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5C7621">
        <w:rPr>
          <w:rFonts w:ascii="Arial" w:hAnsi="Arial" w:cs="Arial"/>
          <w:sz w:val="22"/>
          <w:szCs w:val="22"/>
        </w:rPr>
        <w:fldChar w:fldCharType="end"/>
      </w:r>
      <w:r w:rsidR="009B1CD0" w:rsidRPr="005C7621">
        <w:rPr>
          <w:rFonts w:ascii="Arial" w:hAnsi="Arial" w:cs="Arial"/>
          <w:sz w:val="22"/>
          <w:szCs w:val="22"/>
        </w:rPr>
        <w:t xml:space="preserve"> </w:t>
      </w:r>
      <w:proofErr w:type="gramStart"/>
      <w:r w:rsidR="009B1CD0" w:rsidRPr="005C7621">
        <w:rPr>
          <w:rFonts w:ascii="Arial" w:hAnsi="Arial" w:cs="Arial"/>
          <w:sz w:val="22"/>
          <w:szCs w:val="22"/>
        </w:rPr>
        <w:t>engage</w:t>
      </w:r>
      <w:proofErr w:type="gramEnd"/>
      <w:r w:rsidR="009B1CD0" w:rsidRPr="005C7621">
        <w:rPr>
          <w:rFonts w:ascii="Arial" w:hAnsi="Arial" w:cs="Arial"/>
          <w:sz w:val="22"/>
          <w:szCs w:val="22"/>
        </w:rPr>
        <w:t xml:space="preserve"> la société ……………………… sur la base de son offre</w:t>
      </w:r>
      <w:r w:rsidR="006723D5">
        <w:rPr>
          <w:rFonts w:ascii="Arial" w:hAnsi="Arial" w:cs="Arial"/>
          <w:sz w:val="22"/>
          <w:szCs w:val="22"/>
        </w:rPr>
        <w:t xml:space="preserve"> </w:t>
      </w:r>
      <w:r w:rsidR="009B1CD0" w:rsidRPr="005C7621">
        <w:rPr>
          <w:rFonts w:ascii="Arial" w:hAnsi="Arial" w:cs="Arial"/>
          <w:sz w:val="22"/>
          <w:szCs w:val="22"/>
        </w:rPr>
        <w:t>;</w:t>
      </w:r>
      <w:r w:rsidR="006723D5">
        <w:rPr>
          <w:rFonts w:ascii="Arial" w:hAnsi="Arial" w:cs="Arial"/>
          <w:sz w:val="22"/>
          <w:szCs w:val="22"/>
        </w:rPr>
        <w:t xml:space="preserve"> </w:t>
      </w:r>
    </w:p>
    <w:p w14:paraId="594FD683" w14:textId="77777777" w:rsidR="009B1CD0" w:rsidRPr="00473F73" w:rsidRDefault="009B1CD0" w:rsidP="00126668">
      <w:pPr>
        <w:pStyle w:val="En-tte"/>
        <w:tabs>
          <w:tab w:val="clear" w:pos="4536"/>
          <w:tab w:val="clear" w:pos="9072"/>
          <w:tab w:val="left" w:pos="851"/>
        </w:tabs>
        <w:spacing w:before="120"/>
        <w:jc w:val="both"/>
        <w:rPr>
          <w:rFonts w:ascii="Arial" w:hAnsi="Arial" w:cs="Arial"/>
          <w:sz w:val="18"/>
          <w:szCs w:val="18"/>
        </w:rPr>
      </w:pPr>
      <w:r w:rsidRPr="00473F73">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6E550CE" w14:textId="77777777" w:rsidR="009B1CD0" w:rsidRPr="005C7621" w:rsidRDefault="009B1CD0" w:rsidP="009B45B9">
      <w:pPr>
        <w:tabs>
          <w:tab w:val="left" w:pos="851"/>
        </w:tabs>
        <w:jc w:val="both"/>
        <w:rPr>
          <w:rFonts w:ascii="Arial" w:hAnsi="Arial" w:cs="Arial"/>
          <w:sz w:val="22"/>
          <w:szCs w:val="22"/>
        </w:rPr>
      </w:pPr>
    </w:p>
    <w:p w14:paraId="0659DA49" w14:textId="77777777" w:rsidR="009B1CD0" w:rsidRPr="005C7621" w:rsidRDefault="007D7A65" w:rsidP="009B45B9">
      <w:pPr>
        <w:pStyle w:val="fcase1ertab"/>
        <w:tabs>
          <w:tab w:val="left" w:pos="851"/>
        </w:tabs>
        <w:spacing w:before="120"/>
        <w:ind w:left="851" w:firstLine="0"/>
        <w:rPr>
          <w:rFonts w:ascii="Arial" w:hAnsi="Arial" w:cs="Arial"/>
          <w:i/>
          <w:sz w:val="22"/>
          <w:szCs w:val="22"/>
        </w:rPr>
      </w:pP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5C7621">
        <w:rPr>
          <w:rFonts w:ascii="Arial" w:hAnsi="Arial" w:cs="Arial"/>
          <w:sz w:val="22"/>
          <w:szCs w:val="22"/>
        </w:rPr>
        <w:fldChar w:fldCharType="end"/>
      </w:r>
      <w:r w:rsidR="009B1CD0" w:rsidRPr="005C7621">
        <w:rPr>
          <w:rFonts w:ascii="Arial" w:hAnsi="Arial" w:cs="Arial"/>
          <w:sz w:val="22"/>
          <w:szCs w:val="22"/>
        </w:rPr>
        <w:t xml:space="preserve"> L’ensemble des membres du groupement s’engagent, sur la base de l’offre du groupement ;</w:t>
      </w:r>
    </w:p>
    <w:p w14:paraId="4017E821" w14:textId="77777777" w:rsidR="009B1CD0" w:rsidRPr="00473F73" w:rsidRDefault="009B1CD0" w:rsidP="00126668">
      <w:pPr>
        <w:tabs>
          <w:tab w:val="left" w:pos="851"/>
        </w:tabs>
        <w:spacing w:before="120"/>
        <w:jc w:val="both"/>
        <w:rPr>
          <w:rFonts w:ascii="Arial" w:hAnsi="Arial" w:cs="Arial"/>
          <w:sz w:val="18"/>
          <w:szCs w:val="18"/>
        </w:rPr>
      </w:pPr>
      <w:r w:rsidRPr="00473F73">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73F73">
        <w:rPr>
          <w:rFonts w:ascii="Arial" w:hAnsi="Arial" w:cs="Arial"/>
          <w:i/>
          <w:iCs/>
          <w:sz w:val="18"/>
          <w:szCs w:val="18"/>
        </w:rPr>
        <w:t>]</w:t>
      </w:r>
    </w:p>
    <w:p w14:paraId="70310A02" w14:textId="77777777" w:rsidR="009B1CD0" w:rsidRPr="005C7621" w:rsidRDefault="009B1CD0" w:rsidP="009B45B9">
      <w:pPr>
        <w:pStyle w:val="fcase1ertab"/>
        <w:tabs>
          <w:tab w:val="left" w:pos="851"/>
        </w:tabs>
        <w:ind w:left="0" w:firstLine="0"/>
        <w:rPr>
          <w:rFonts w:ascii="Arial" w:hAnsi="Arial" w:cs="Arial"/>
          <w:sz w:val="22"/>
          <w:szCs w:val="22"/>
        </w:rPr>
      </w:pPr>
    </w:p>
    <w:p w14:paraId="2459EEA2" w14:textId="77777777" w:rsidR="009B1CD0" w:rsidRPr="005C7621" w:rsidRDefault="009B1CD0" w:rsidP="009B45B9">
      <w:pPr>
        <w:pStyle w:val="fcase1ertab"/>
        <w:tabs>
          <w:tab w:val="left" w:pos="851"/>
        </w:tabs>
        <w:ind w:left="0" w:firstLine="0"/>
        <w:rPr>
          <w:rFonts w:ascii="Arial" w:hAnsi="Arial" w:cs="Arial"/>
          <w:sz w:val="22"/>
          <w:szCs w:val="22"/>
        </w:rPr>
      </w:pPr>
      <w:proofErr w:type="gramStart"/>
      <w:r w:rsidRPr="005C7621">
        <w:rPr>
          <w:rFonts w:ascii="Arial" w:hAnsi="Arial" w:cs="Arial"/>
          <w:sz w:val="22"/>
          <w:szCs w:val="22"/>
        </w:rPr>
        <w:t>à</w:t>
      </w:r>
      <w:proofErr w:type="gramEnd"/>
      <w:r w:rsidRPr="005C7621">
        <w:rPr>
          <w:rFonts w:ascii="Arial" w:hAnsi="Arial" w:cs="Arial"/>
          <w:sz w:val="22"/>
          <w:szCs w:val="22"/>
        </w:rPr>
        <w:t xml:space="preserve"> livrer les fournitures demandées ou à exécuter les prestations demandées</w:t>
      </w:r>
      <w:r w:rsidR="006723D5">
        <w:rPr>
          <w:rFonts w:ascii="Arial" w:hAnsi="Arial" w:cs="Arial"/>
          <w:sz w:val="22"/>
          <w:szCs w:val="22"/>
        </w:rPr>
        <w:t xml:space="preserve"> </w:t>
      </w:r>
      <w:r w:rsidRPr="005C7621">
        <w:rPr>
          <w:rFonts w:ascii="Arial" w:hAnsi="Arial" w:cs="Arial"/>
          <w:sz w:val="22"/>
          <w:szCs w:val="22"/>
        </w:rPr>
        <w:t>:</w:t>
      </w:r>
      <w:r w:rsidR="006723D5">
        <w:rPr>
          <w:rFonts w:ascii="Arial" w:hAnsi="Arial" w:cs="Arial"/>
          <w:sz w:val="22"/>
          <w:szCs w:val="22"/>
        </w:rPr>
        <w:t xml:space="preserve"> </w:t>
      </w:r>
    </w:p>
    <w:p w14:paraId="292472BA" w14:textId="77777777" w:rsidR="00843BAF" w:rsidRPr="005C7621" w:rsidRDefault="00F420F0" w:rsidP="00EA46FE">
      <w:pPr>
        <w:pStyle w:val="fcase1ertab"/>
        <w:tabs>
          <w:tab w:val="clear" w:pos="426"/>
          <w:tab w:val="left" w:pos="1134"/>
        </w:tabs>
        <w:spacing w:before="120"/>
        <w:ind w:left="1134" w:hanging="283"/>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Pr>
          <w:rFonts w:ascii="Arial" w:hAnsi="Arial" w:cs="Arial"/>
          <w:sz w:val="22"/>
          <w:szCs w:val="22"/>
        </w:rPr>
        <w:fldChar w:fldCharType="end"/>
      </w:r>
      <w:r w:rsidR="009B1CD0" w:rsidRPr="005C7621">
        <w:rPr>
          <w:rFonts w:ascii="Arial" w:hAnsi="Arial" w:cs="Arial"/>
          <w:sz w:val="22"/>
          <w:szCs w:val="22"/>
        </w:rPr>
        <w:t xml:space="preserve"> </w:t>
      </w:r>
      <w:proofErr w:type="gramStart"/>
      <w:r w:rsidR="003516C8" w:rsidRPr="005C7621">
        <w:rPr>
          <w:rFonts w:ascii="Arial" w:hAnsi="Arial" w:cs="Arial"/>
          <w:sz w:val="22"/>
          <w:szCs w:val="22"/>
        </w:rPr>
        <w:t>a</w:t>
      </w:r>
      <w:r w:rsidR="00CE016F" w:rsidRPr="005C7621">
        <w:rPr>
          <w:rFonts w:ascii="Arial" w:hAnsi="Arial" w:cs="Arial"/>
          <w:sz w:val="22"/>
          <w:szCs w:val="22"/>
        </w:rPr>
        <w:t>ux</w:t>
      </w:r>
      <w:proofErr w:type="gramEnd"/>
      <w:r w:rsidR="00CE016F" w:rsidRPr="005C7621">
        <w:rPr>
          <w:rFonts w:ascii="Arial" w:hAnsi="Arial" w:cs="Arial"/>
          <w:sz w:val="22"/>
          <w:szCs w:val="22"/>
        </w:rPr>
        <w:t xml:space="preserve"> prix indiqués </w:t>
      </w:r>
      <w:r w:rsidR="000E45A2" w:rsidRPr="005C7621">
        <w:rPr>
          <w:rFonts w:ascii="Arial" w:hAnsi="Arial" w:cs="Arial"/>
          <w:sz w:val="22"/>
          <w:szCs w:val="22"/>
        </w:rPr>
        <w:t xml:space="preserve">en </w:t>
      </w:r>
      <w:r w:rsidR="00B77454" w:rsidRPr="005C7621">
        <w:rPr>
          <w:rFonts w:ascii="Arial" w:hAnsi="Arial" w:cs="Arial"/>
          <w:sz w:val="22"/>
          <w:szCs w:val="22"/>
        </w:rPr>
        <w:t>annexe</w:t>
      </w:r>
      <w:r w:rsidR="00724869" w:rsidRPr="005C7621">
        <w:rPr>
          <w:rFonts w:ascii="Arial" w:hAnsi="Arial" w:cs="Arial"/>
          <w:sz w:val="22"/>
          <w:szCs w:val="22"/>
        </w:rPr>
        <w:t>s</w:t>
      </w:r>
      <w:r w:rsidR="00B77454" w:rsidRPr="005C7621">
        <w:rPr>
          <w:rFonts w:ascii="Arial" w:hAnsi="Arial" w:cs="Arial"/>
          <w:sz w:val="22"/>
          <w:szCs w:val="22"/>
        </w:rPr>
        <w:t xml:space="preserve"> </w:t>
      </w:r>
      <w:r w:rsidR="0087422C" w:rsidRPr="005C7621">
        <w:rPr>
          <w:rFonts w:ascii="Arial" w:hAnsi="Arial" w:cs="Arial"/>
          <w:sz w:val="22"/>
          <w:szCs w:val="22"/>
        </w:rPr>
        <w:t xml:space="preserve">au présent acte d’engagement </w:t>
      </w:r>
      <w:r w:rsidR="00570FB8">
        <w:rPr>
          <w:rFonts w:ascii="Arial" w:hAnsi="Arial" w:cs="Arial"/>
          <w:sz w:val="22"/>
          <w:szCs w:val="22"/>
        </w:rPr>
        <w:t>suivant les lots</w:t>
      </w:r>
      <w:r w:rsidR="006723D5">
        <w:rPr>
          <w:rFonts w:ascii="Arial" w:hAnsi="Arial" w:cs="Arial"/>
          <w:sz w:val="22"/>
          <w:szCs w:val="22"/>
        </w:rPr>
        <w:t xml:space="preserve"> </w:t>
      </w:r>
      <w:r w:rsidR="000E45A2" w:rsidRPr="005C7621">
        <w:rPr>
          <w:rFonts w:ascii="Arial" w:hAnsi="Arial" w:cs="Arial"/>
          <w:sz w:val="22"/>
          <w:szCs w:val="22"/>
        </w:rPr>
        <w:t>;</w:t>
      </w:r>
      <w:r w:rsidR="006723D5">
        <w:rPr>
          <w:rFonts w:ascii="Arial" w:hAnsi="Arial" w:cs="Arial"/>
          <w:sz w:val="22"/>
          <w:szCs w:val="22"/>
        </w:rPr>
        <w:t xml:space="preserve"> </w:t>
      </w:r>
    </w:p>
    <w:p w14:paraId="7652140C" w14:textId="64C99E63" w:rsidR="009B1CD0" w:rsidRPr="005C7621" w:rsidRDefault="00F420F0" w:rsidP="002D65D2">
      <w:pPr>
        <w:pStyle w:val="fcase1ertab"/>
        <w:tabs>
          <w:tab w:val="clear" w:pos="426"/>
          <w:tab w:val="left" w:pos="851"/>
        </w:tabs>
        <w:spacing w:before="120" w:after="240"/>
        <w:ind w:firstLine="142"/>
        <w:rPr>
          <w:rFonts w:ascii="Arial" w:hAnsi="Arial" w:cs="Arial"/>
          <w:sz w:val="22"/>
          <w:szCs w:val="22"/>
        </w:rPr>
      </w:pPr>
      <w:r>
        <w:rPr>
          <w:rFonts w:ascii="Arial" w:hAnsi="Arial" w:cs="Arial"/>
          <w:sz w:val="22"/>
          <w:szCs w:val="22"/>
        </w:rPr>
        <w:fldChar w:fldCharType="begin">
          <w:ffData>
            <w:name w:val=""/>
            <w:enabled/>
            <w:calcOnExit w:val="0"/>
            <w:checkBox>
              <w:sizeAuto/>
              <w:default w:val="0"/>
            </w:checkBox>
          </w:ffData>
        </w:fldChar>
      </w:r>
      <w:r>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Pr>
          <w:rFonts w:ascii="Arial" w:hAnsi="Arial" w:cs="Arial"/>
          <w:sz w:val="22"/>
          <w:szCs w:val="22"/>
        </w:rPr>
        <w:fldChar w:fldCharType="end"/>
      </w:r>
      <w:r w:rsidR="003516C8" w:rsidRPr="005C7621">
        <w:rPr>
          <w:rFonts w:ascii="Arial" w:hAnsi="Arial" w:cs="Arial"/>
          <w:sz w:val="22"/>
          <w:szCs w:val="22"/>
        </w:rPr>
        <w:t xml:space="preserve"> </w:t>
      </w:r>
      <w:proofErr w:type="gramStart"/>
      <w:r w:rsidR="003516C8" w:rsidRPr="005C7621">
        <w:rPr>
          <w:rFonts w:ascii="Arial" w:hAnsi="Arial" w:cs="Arial"/>
          <w:sz w:val="22"/>
          <w:szCs w:val="22"/>
        </w:rPr>
        <w:t>t</w:t>
      </w:r>
      <w:r w:rsidR="00AF26D4" w:rsidRPr="005C7621">
        <w:rPr>
          <w:rFonts w:ascii="Arial" w:hAnsi="Arial" w:cs="Arial"/>
          <w:sz w:val="22"/>
          <w:szCs w:val="22"/>
        </w:rPr>
        <w:t>aux</w:t>
      </w:r>
      <w:proofErr w:type="gramEnd"/>
      <w:r w:rsidR="00AF26D4" w:rsidRPr="005C7621">
        <w:rPr>
          <w:rFonts w:ascii="Arial" w:hAnsi="Arial" w:cs="Arial"/>
          <w:sz w:val="22"/>
          <w:szCs w:val="22"/>
        </w:rPr>
        <w:t xml:space="preserve"> de la TVA : </w:t>
      </w:r>
      <w:r w:rsidR="00F660AE">
        <w:rPr>
          <w:rFonts w:ascii="Arial" w:hAnsi="Arial" w:cs="Arial"/>
          <w:sz w:val="22"/>
          <w:szCs w:val="22"/>
        </w:rPr>
        <w:t xml:space="preserve"> Taux en vigueur au moment de la facturation</w:t>
      </w:r>
    </w:p>
    <w:p w14:paraId="45D7FF54" w14:textId="77777777" w:rsidR="009B1CD0" w:rsidRPr="005C7621" w:rsidRDefault="009B1CD0" w:rsidP="009B45B9">
      <w:pPr>
        <w:tabs>
          <w:tab w:val="left" w:pos="851"/>
          <w:tab w:val="left" w:pos="6237"/>
        </w:tabs>
        <w:rPr>
          <w:rFonts w:ascii="Arial" w:hAnsi="Arial" w:cs="Arial"/>
          <w:b/>
          <w:iCs/>
          <w:sz w:val="22"/>
          <w:szCs w:val="22"/>
        </w:rPr>
      </w:pPr>
      <w:r w:rsidRPr="005C7621">
        <w:rPr>
          <w:rFonts w:ascii="Arial" w:hAnsi="Arial" w:cs="Arial"/>
          <w:b/>
          <w:sz w:val="22"/>
          <w:szCs w:val="22"/>
        </w:rPr>
        <w:t xml:space="preserve">B2 </w:t>
      </w:r>
      <w:r w:rsidR="0021797C" w:rsidRPr="005C7621">
        <w:rPr>
          <w:rFonts w:ascii="Arial" w:hAnsi="Arial" w:cs="Arial"/>
          <w:b/>
          <w:sz w:val="22"/>
          <w:szCs w:val="22"/>
        </w:rPr>
        <w:t>–</w:t>
      </w:r>
      <w:r w:rsidRPr="005C7621">
        <w:rPr>
          <w:rFonts w:ascii="Arial" w:hAnsi="Arial" w:cs="Arial"/>
          <w:b/>
          <w:sz w:val="22"/>
          <w:szCs w:val="22"/>
        </w:rPr>
        <w:t xml:space="preserve"> </w:t>
      </w:r>
      <w:r w:rsidR="0021797C" w:rsidRPr="005C7621">
        <w:rPr>
          <w:rFonts w:ascii="Arial" w:hAnsi="Arial" w:cs="Arial"/>
          <w:b/>
          <w:sz w:val="22"/>
          <w:szCs w:val="22"/>
        </w:rPr>
        <w:t>Nature du groupement et</w:t>
      </w:r>
      <w:r w:rsidR="00036500" w:rsidRPr="005C7621">
        <w:rPr>
          <w:rFonts w:ascii="Arial" w:hAnsi="Arial" w:cs="Arial"/>
          <w:b/>
          <w:sz w:val="22"/>
          <w:szCs w:val="22"/>
        </w:rPr>
        <w:t>,</w:t>
      </w:r>
      <w:r w:rsidR="0021797C" w:rsidRPr="005C7621">
        <w:rPr>
          <w:rFonts w:ascii="Arial" w:hAnsi="Arial" w:cs="Arial"/>
          <w:b/>
          <w:sz w:val="22"/>
          <w:szCs w:val="22"/>
        </w:rPr>
        <w:t xml:space="preserve"> </w:t>
      </w:r>
      <w:r w:rsidR="00036500" w:rsidRPr="005C7621">
        <w:rPr>
          <w:rFonts w:ascii="Arial" w:hAnsi="Arial" w:cs="Arial"/>
          <w:b/>
          <w:sz w:val="22"/>
          <w:szCs w:val="22"/>
        </w:rPr>
        <w:t>en cas de groupement conjoint,</w:t>
      </w:r>
      <w:r w:rsidR="00036500" w:rsidRPr="005C7621" w:rsidDel="0021797C">
        <w:rPr>
          <w:rFonts w:ascii="Arial" w:hAnsi="Arial" w:cs="Arial"/>
          <w:b/>
          <w:sz w:val="22"/>
          <w:szCs w:val="22"/>
        </w:rPr>
        <w:t xml:space="preserve"> </w:t>
      </w:r>
      <w:r w:rsidR="0021797C" w:rsidRPr="005C7621">
        <w:rPr>
          <w:rFonts w:ascii="Arial" w:hAnsi="Arial" w:cs="Arial"/>
          <w:b/>
          <w:sz w:val="22"/>
          <w:szCs w:val="22"/>
        </w:rPr>
        <w:t>r</w:t>
      </w:r>
      <w:r w:rsidRPr="005C7621">
        <w:rPr>
          <w:rFonts w:ascii="Arial" w:hAnsi="Arial" w:cs="Arial"/>
          <w:b/>
          <w:sz w:val="22"/>
          <w:szCs w:val="22"/>
        </w:rPr>
        <w:t>épartition des prestations</w:t>
      </w:r>
      <w:r w:rsidR="006723D5">
        <w:rPr>
          <w:rFonts w:ascii="Arial" w:hAnsi="Arial" w:cs="Arial"/>
          <w:b/>
          <w:iCs/>
          <w:sz w:val="22"/>
          <w:szCs w:val="22"/>
        </w:rPr>
        <w:t xml:space="preserve"> </w:t>
      </w:r>
      <w:r w:rsidRPr="005C7621">
        <w:rPr>
          <w:rFonts w:ascii="Arial" w:hAnsi="Arial" w:cs="Arial"/>
          <w:b/>
          <w:iCs/>
          <w:sz w:val="22"/>
          <w:szCs w:val="22"/>
        </w:rPr>
        <w:t>:</w:t>
      </w:r>
      <w:r w:rsidR="006723D5">
        <w:rPr>
          <w:rFonts w:ascii="Arial" w:hAnsi="Arial" w:cs="Arial"/>
          <w:b/>
          <w:iCs/>
          <w:sz w:val="22"/>
          <w:szCs w:val="22"/>
        </w:rPr>
        <w:t xml:space="preserve"> </w:t>
      </w:r>
    </w:p>
    <w:p w14:paraId="0A6B13CF" w14:textId="77777777" w:rsidR="00354C04" w:rsidRPr="00473F73" w:rsidRDefault="00473F73" w:rsidP="002D65D2">
      <w:pPr>
        <w:pStyle w:val="fcase1ertab"/>
        <w:tabs>
          <w:tab w:val="left" w:pos="851"/>
        </w:tabs>
        <w:rPr>
          <w:rFonts w:ascii="Arial" w:hAnsi="Arial" w:cs="Arial"/>
          <w:sz w:val="18"/>
          <w:szCs w:val="18"/>
        </w:rPr>
      </w:pPr>
      <w:r w:rsidRPr="00473F73">
        <w:rPr>
          <w:rFonts w:ascii="Arial" w:hAnsi="Arial" w:cs="Arial"/>
          <w:i/>
          <w:iCs/>
          <w:sz w:val="18"/>
          <w:szCs w:val="18"/>
        </w:rPr>
        <w:t>(E</w:t>
      </w:r>
      <w:r w:rsidR="00354C04" w:rsidRPr="00473F73">
        <w:rPr>
          <w:rFonts w:ascii="Arial" w:hAnsi="Arial" w:cs="Arial"/>
          <w:i/>
          <w:iCs/>
          <w:sz w:val="18"/>
          <w:szCs w:val="18"/>
        </w:rPr>
        <w:t>n cas de groupement d’opérateurs économiques.)</w:t>
      </w:r>
    </w:p>
    <w:p w14:paraId="48E39AF4" w14:textId="77777777" w:rsidR="0021797C" w:rsidRPr="005C7621" w:rsidRDefault="0021797C" w:rsidP="002D65D2">
      <w:pPr>
        <w:pStyle w:val="fcase1ertab"/>
        <w:tabs>
          <w:tab w:val="left" w:pos="851"/>
        </w:tabs>
        <w:spacing w:before="120"/>
        <w:ind w:left="0" w:firstLine="0"/>
        <w:rPr>
          <w:rFonts w:ascii="Arial" w:hAnsi="Arial" w:cs="Arial"/>
          <w:sz w:val="22"/>
          <w:szCs w:val="22"/>
        </w:rPr>
      </w:pPr>
      <w:r w:rsidRPr="005C7621">
        <w:rPr>
          <w:rFonts w:ascii="Arial" w:hAnsi="Arial" w:cs="Arial"/>
          <w:sz w:val="22"/>
          <w:szCs w:val="22"/>
        </w:rPr>
        <w:t xml:space="preserve">Pour l’exécution du marché ou de l’accord-cadre, le groupement </w:t>
      </w:r>
      <w:r w:rsidR="00036500" w:rsidRPr="005C7621">
        <w:rPr>
          <w:rFonts w:ascii="Arial" w:hAnsi="Arial" w:cs="Arial"/>
          <w:sz w:val="22"/>
          <w:szCs w:val="22"/>
        </w:rPr>
        <w:t>d’opérateurs économiques est</w:t>
      </w:r>
      <w:r w:rsidR="006723D5">
        <w:rPr>
          <w:rFonts w:ascii="Arial" w:hAnsi="Arial" w:cs="Arial"/>
          <w:sz w:val="22"/>
          <w:szCs w:val="22"/>
        </w:rPr>
        <w:t xml:space="preserve"> </w:t>
      </w:r>
      <w:r w:rsidRPr="005C7621">
        <w:rPr>
          <w:rFonts w:ascii="Arial" w:hAnsi="Arial" w:cs="Arial"/>
          <w:sz w:val="22"/>
          <w:szCs w:val="22"/>
        </w:rPr>
        <w:t>:</w:t>
      </w:r>
      <w:r w:rsidR="006723D5">
        <w:rPr>
          <w:rFonts w:ascii="Arial" w:hAnsi="Arial" w:cs="Arial"/>
          <w:sz w:val="22"/>
          <w:szCs w:val="22"/>
        </w:rPr>
        <w:t xml:space="preserve"> </w:t>
      </w:r>
    </w:p>
    <w:p w14:paraId="5EBC69AA" w14:textId="77777777" w:rsidR="00036500" w:rsidRPr="005C7621" w:rsidRDefault="00036500" w:rsidP="009B45B9">
      <w:pPr>
        <w:pStyle w:val="fcase1ertab"/>
        <w:tabs>
          <w:tab w:val="left" w:pos="851"/>
        </w:tabs>
        <w:rPr>
          <w:rFonts w:ascii="Arial" w:hAnsi="Arial" w:cs="Arial"/>
          <w:sz w:val="22"/>
          <w:szCs w:val="22"/>
        </w:rPr>
      </w:pPr>
      <w:r w:rsidRPr="005C7621">
        <w:rPr>
          <w:rFonts w:ascii="Arial" w:hAnsi="Arial" w:cs="Arial"/>
          <w:i/>
          <w:iCs/>
          <w:sz w:val="22"/>
          <w:szCs w:val="22"/>
        </w:rPr>
        <w:t>(Cocher la case correspondante.)</w:t>
      </w:r>
    </w:p>
    <w:p w14:paraId="7D2E9597" w14:textId="77777777" w:rsidR="00354C04" w:rsidRPr="005C7621" w:rsidRDefault="00354C04" w:rsidP="005C7621">
      <w:pPr>
        <w:pStyle w:val="fcase1ertab"/>
        <w:tabs>
          <w:tab w:val="clear" w:pos="426"/>
          <w:tab w:val="left" w:pos="851"/>
        </w:tabs>
        <w:spacing w:before="120"/>
        <w:ind w:left="0" w:firstLine="851"/>
        <w:rPr>
          <w:rFonts w:ascii="Arial" w:hAnsi="Arial" w:cs="Arial"/>
          <w:sz w:val="22"/>
          <w:szCs w:val="22"/>
        </w:rPr>
      </w:pP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5C7621">
        <w:rPr>
          <w:rFonts w:ascii="Arial" w:hAnsi="Arial" w:cs="Arial"/>
          <w:sz w:val="22"/>
          <w:szCs w:val="22"/>
        </w:rPr>
        <w:fldChar w:fldCharType="end"/>
      </w:r>
      <w:r w:rsidRPr="005C7621">
        <w:rPr>
          <w:rFonts w:ascii="Arial" w:hAnsi="Arial" w:cs="Arial"/>
          <w:i/>
          <w:iCs/>
          <w:sz w:val="22"/>
          <w:szCs w:val="22"/>
        </w:rPr>
        <w:t xml:space="preserve"> </w:t>
      </w:r>
      <w:r w:rsidRPr="005C7621">
        <w:rPr>
          <w:rFonts w:ascii="Arial" w:hAnsi="Arial" w:cs="Arial"/>
          <w:sz w:val="22"/>
          <w:szCs w:val="22"/>
        </w:rPr>
        <w:t>conjoint</w:t>
      </w:r>
      <w:r w:rsidR="00473F73">
        <w:rPr>
          <w:rFonts w:ascii="Arial" w:hAnsi="Arial" w:cs="Arial"/>
          <w:sz w:val="22"/>
          <w:szCs w:val="22"/>
        </w:rPr>
        <w:t xml:space="preserve"> avec mandataire solidaire</w:t>
      </w:r>
      <w:r w:rsidRPr="005C7621">
        <w:rPr>
          <w:rFonts w:ascii="Arial" w:hAnsi="Arial" w:cs="Arial"/>
          <w:sz w:val="22"/>
          <w:szCs w:val="22"/>
        </w:rPr>
        <w:tab/>
      </w:r>
      <w:r w:rsidRPr="005C7621">
        <w:rPr>
          <w:rFonts w:ascii="Arial" w:hAnsi="Arial" w:cs="Arial"/>
          <w:sz w:val="22"/>
          <w:szCs w:val="22"/>
        </w:rPr>
        <w:tab/>
        <w:t>OU</w:t>
      </w:r>
      <w:r w:rsidRPr="005C7621">
        <w:rPr>
          <w:rFonts w:ascii="Arial" w:hAnsi="Arial" w:cs="Arial"/>
          <w:sz w:val="22"/>
          <w:szCs w:val="22"/>
        </w:rPr>
        <w:tab/>
      </w:r>
      <w:r w:rsidRPr="005C7621">
        <w:rPr>
          <w:rFonts w:ascii="Arial" w:hAnsi="Arial" w:cs="Arial"/>
          <w:sz w:val="22"/>
          <w:szCs w:val="22"/>
        </w:rPr>
        <w:tab/>
      </w:r>
      <w:r w:rsidRPr="005C7621">
        <w:rPr>
          <w:rFonts w:ascii="Arial" w:hAnsi="Arial" w:cs="Arial"/>
          <w:sz w:val="22"/>
          <w:szCs w:val="22"/>
        </w:rPr>
        <w:fldChar w:fldCharType="begin">
          <w:ffData>
            <w:name w:val=""/>
            <w:enabled/>
            <w:calcOnExit w:val="0"/>
            <w:checkBox>
              <w:size w:val="20"/>
              <w:default w:val="0"/>
            </w:checkBox>
          </w:ffData>
        </w:fldChar>
      </w:r>
      <w:r w:rsidRPr="005C7621">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5C7621">
        <w:rPr>
          <w:rFonts w:ascii="Arial" w:hAnsi="Arial" w:cs="Arial"/>
          <w:sz w:val="22"/>
          <w:szCs w:val="22"/>
        </w:rPr>
        <w:fldChar w:fldCharType="end"/>
      </w:r>
      <w:r w:rsidRPr="005C7621">
        <w:rPr>
          <w:rFonts w:ascii="Arial" w:hAnsi="Arial" w:cs="Arial"/>
          <w:iCs/>
          <w:sz w:val="22"/>
          <w:szCs w:val="22"/>
        </w:rPr>
        <w:t xml:space="preserve"> </w:t>
      </w:r>
      <w:r w:rsidR="005C7621">
        <w:rPr>
          <w:rFonts w:ascii="Arial" w:hAnsi="Arial" w:cs="Arial"/>
          <w:sz w:val="22"/>
          <w:szCs w:val="22"/>
        </w:rPr>
        <w:t>solidaire</w:t>
      </w:r>
    </w:p>
    <w:p w14:paraId="7F2DC534" w14:textId="77777777" w:rsidR="009B1CD0" w:rsidRPr="00473F73" w:rsidRDefault="009B1CD0" w:rsidP="006C4338">
      <w:pPr>
        <w:tabs>
          <w:tab w:val="left" w:pos="851"/>
        </w:tabs>
        <w:spacing w:before="120"/>
        <w:jc w:val="both"/>
        <w:rPr>
          <w:rFonts w:ascii="Arial" w:hAnsi="Arial" w:cs="Arial"/>
          <w:i/>
          <w:iCs/>
          <w:sz w:val="18"/>
          <w:szCs w:val="18"/>
        </w:rPr>
      </w:pPr>
      <w:r w:rsidRPr="00473F73">
        <w:rPr>
          <w:rFonts w:ascii="Arial" w:hAnsi="Arial" w:cs="Arial"/>
          <w:i/>
          <w:iCs/>
          <w:sz w:val="18"/>
          <w:szCs w:val="18"/>
        </w:rPr>
        <w:t>(Les membres du groupement conjoint indiquent dans le tableau ci-dessous la répartition des prestations que chacun d’entre eux s’engage à réaliser.)</w:t>
      </w:r>
    </w:p>
    <w:p w14:paraId="7A31E498" w14:textId="705754F5" w:rsidR="00F660AE" w:rsidRPr="00CD013C" w:rsidRDefault="00F660AE" w:rsidP="00CD013C">
      <w:pPr>
        <w:spacing w:before="120"/>
        <w:jc w:val="both"/>
        <w:rPr>
          <w:rFonts w:ascii="Arial" w:hAnsi="Arial" w:cs="Times New Roman"/>
          <w:sz w:val="22"/>
          <w:szCs w:val="22"/>
          <w:lang w:eastAsia="fr-FR"/>
        </w:rPr>
      </w:pPr>
      <w:r w:rsidRPr="00DD4295">
        <w:rPr>
          <w:rFonts w:ascii="Arial" w:hAnsi="Arial" w:cs="Times New Roman"/>
          <w:sz w:val="22"/>
          <w:szCs w:val="22"/>
          <w:lang w:eastAsia="fr-FR"/>
        </w:rPr>
        <w:t>La forme du groupement n'est pas imposée, toutefois, en cas de groupement conjoint, le mandataire est solidaire pour l'exécution du marché de chacun des membres du groupement pour ses obligations contractuelles à l'égard du pouvoir adjudicateur.</w:t>
      </w:r>
      <w:r w:rsidRPr="00F660AE">
        <w:rPr>
          <w:rFonts w:ascii="Arial" w:hAnsi="Arial" w:cs="Times New Roman"/>
          <w:sz w:val="22"/>
          <w:szCs w:val="22"/>
          <w:lang w:eastAsia="fr-FR"/>
        </w:rPr>
        <w:t xml:space="preserve"> </w:t>
      </w:r>
    </w:p>
    <w:p w14:paraId="24C83D02" w14:textId="77777777" w:rsidR="00473F73" w:rsidRDefault="00473F73" w:rsidP="00473F73">
      <w:pPr>
        <w:pStyle w:val="fcasegauche"/>
        <w:tabs>
          <w:tab w:val="left" w:pos="851"/>
        </w:tabs>
        <w:spacing w:before="120" w:after="0"/>
        <w:ind w:left="0" w:firstLine="0"/>
        <w:rPr>
          <w:rFonts w:ascii="Arial" w:hAnsi="Arial" w:cs="Arial"/>
          <w:sz w:val="22"/>
          <w:szCs w:val="22"/>
        </w:rPr>
      </w:pPr>
      <w:r w:rsidRPr="00591132">
        <w:rPr>
          <w:rFonts w:ascii="Arial" w:hAnsi="Arial" w:cs="Arial"/>
          <w:bCs/>
          <w:iCs/>
          <w:sz w:val="22"/>
          <w:szCs w:val="22"/>
        </w:rPr>
        <w:t>Par ailleurs, la constitution du groupement doit être identique à celle du groupement admis en phase de candidature</w:t>
      </w:r>
      <w:r w:rsidRPr="00591132">
        <w:rPr>
          <w:rFonts w:ascii="Arial" w:hAnsi="Arial" w:cs="Arial"/>
          <w:sz w:val="22"/>
          <w:szCs w:val="22"/>
        </w:rPr>
        <w:t>s</w:t>
      </w:r>
      <w:r w:rsidR="00570FB8">
        <w:rPr>
          <w:rFonts w:ascii="Arial" w:hAnsi="Arial" w:cs="Arial"/>
          <w:sz w:val="22"/>
          <w:szCs w:val="22"/>
        </w:rPr>
        <w:t xml:space="preserve"> s</w:t>
      </w:r>
      <w:r w:rsidRPr="00591132">
        <w:rPr>
          <w:rFonts w:ascii="Arial" w:hAnsi="Arial" w:cs="Arial"/>
          <w:sz w:val="22"/>
          <w:szCs w:val="22"/>
        </w:rPr>
        <w:t xml:space="preserve">auf cas particuliers prévus par le </w:t>
      </w:r>
      <w:r>
        <w:rPr>
          <w:rFonts w:ascii="Arial" w:hAnsi="Arial" w:cs="Arial"/>
          <w:sz w:val="22"/>
          <w:szCs w:val="22"/>
        </w:rPr>
        <w:t>C</w:t>
      </w:r>
      <w:r w:rsidRPr="00591132">
        <w:rPr>
          <w:rFonts w:ascii="Arial" w:hAnsi="Arial" w:cs="Arial"/>
          <w:sz w:val="22"/>
          <w:szCs w:val="22"/>
        </w:rPr>
        <w:t>ode de la commande publique, notamment les articles L.2141-13, R. 2142-26.</w:t>
      </w:r>
    </w:p>
    <w:p w14:paraId="30D9302C" w14:textId="77777777" w:rsidR="00473F73" w:rsidRPr="00473F73" w:rsidRDefault="00473F73" w:rsidP="00473F73">
      <w:pPr>
        <w:spacing w:before="240" w:after="240"/>
        <w:jc w:val="both"/>
        <w:rPr>
          <w:rFonts w:ascii="Arial" w:hAnsi="Arial" w:cs="Arial"/>
          <w:b/>
          <w:bCs/>
          <w:caps/>
          <w:sz w:val="22"/>
          <w:szCs w:val="22"/>
        </w:rPr>
      </w:pPr>
      <w:r w:rsidRPr="00591132">
        <w:rPr>
          <w:rFonts w:ascii="Arial" w:hAnsi="Arial" w:cs="Arial"/>
          <w:b/>
          <w:bCs/>
          <w:caps/>
          <w:sz w:val="22"/>
          <w:szCs w:val="22"/>
        </w:rPr>
        <w:t>R</w:t>
      </w:r>
      <w:r>
        <w:rPr>
          <w:rFonts w:ascii="Arial" w:hAnsi="Arial" w:cs="Arial"/>
          <w:b/>
          <w:bCs/>
          <w:caps/>
          <w:sz w:val="22"/>
          <w:szCs w:val="22"/>
        </w:rPr>
        <w:t>É</w:t>
      </w:r>
      <w:r w:rsidRPr="00591132">
        <w:rPr>
          <w:rFonts w:ascii="Arial" w:hAnsi="Arial" w:cs="Arial"/>
          <w:b/>
          <w:bCs/>
          <w:caps/>
          <w:sz w:val="22"/>
          <w:szCs w:val="22"/>
        </w:rPr>
        <w:t>partition des prestations entre les membres du groupement</w:t>
      </w:r>
    </w:p>
    <w:tbl>
      <w:tblPr>
        <w:tblW w:w="0" w:type="auto"/>
        <w:tblInd w:w="-40" w:type="dxa"/>
        <w:tblLayout w:type="fixed"/>
        <w:tblLook w:val="0000" w:firstRow="0" w:lastRow="0" w:firstColumn="0" w:lastColumn="0" w:noHBand="0" w:noVBand="0"/>
      </w:tblPr>
      <w:tblGrid>
        <w:gridCol w:w="4503"/>
        <w:gridCol w:w="3685"/>
        <w:gridCol w:w="2348"/>
      </w:tblGrid>
      <w:tr w:rsidR="009B1CD0" w:rsidRPr="005C7621" w14:paraId="1327987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719D58A" w14:textId="77777777" w:rsidR="009B1CD0" w:rsidRPr="005C7621" w:rsidRDefault="009B1CD0" w:rsidP="006F3DF9">
            <w:pPr>
              <w:tabs>
                <w:tab w:val="left" w:pos="851"/>
              </w:tabs>
              <w:jc w:val="center"/>
              <w:rPr>
                <w:rFonts w:ascii="Arial" w:hAnsi="Arial" w:cs="Arial"/>
                <w:b/>
                <w:sz w:val="22"/>
                <w:szCs w:val="22"/>
              </w:rPr>
            </w:pPr>
            <w:r w:rsidRPr="005C7621">
              <w:rPr>
                <w:rFonts w:ascii="Arial" w:hAnsi="Arial" w:cs="Arial"/>
                <w:b/>
                <w:sz w:val="22"/>
                <w:szCs w:val="22"/>
              </w:rPr>
              <w:t xml:space="preserve">Désignation des membres </w:t>
            </w:r>
          </w:p>
          <w:p w14:paraId="5521C288" w14:textId="77777777" w:rsidR="009B1CD0" w:rsidRPr="005C7621" w:rsidRDefault="009B1CD0" w:rsidP="005846FB">
            <w:pPr>
              <w:tabs>
                <w:tab w:val="left" w:pos="851"/>
              </w:tabs>
              <w:jc w:val="center"/>
              <w:rPr>
                <w:rFonts w:ascii="Arial" w:hAnsi="Arial" w:cs="Arial"/>
                <w:b/>
                <w:sz w:val="22"/>
                <w:szCs w:val="22"/>
              </w:rPr>
            </w:pPr>
            <w:r w:rsidRPr="005C7621">
              <w:rPr>
                <w:rFonts w:ascii="Arial" w:hAnsi="Arial"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30CC7A" w14:textId="77777777" w:rsidR="009B1CD0" w:rsidRPr="005C7621" w:rsidRDefault="009B1CD0" w:rsidP="005846FB">
            <w:pPr>
              <w:pStyle w:val="Titre5"/>
              <w:tabs>
                <w:tab w:val="left" w:pos="851"/>
              </w:tabs>
              <w:ind w:left="0" w:hanging="1008"/>
              <w:jc w:val="center"/>
              <w:rPr>
                <w:b/>
                <w:i w:val="0"/>
                <w:sz w:val="22"/>
                <w:szCs w:val="22"/>
              </w:rPr>
            </w:pPr>
            <w:r w:rsidRPr="005C7621">
              <w:rPr>
                <w:b/>
                <w:i w:val="0"/>
                <w:sz w:val="22"/>
                <w:szCs w:val="22"/>
              </w:rPr>
              <w:t>Prestations exécutées par les membres</w:t>
            </w:r>
          </w:p>
          <w:p w14:paraId="6A211B77" w14:textId="77777777" w:rsidR="009B1CD0" w:rsidRPr="005C7621" w:rsidRDefault="009B1CD0" w:rsidP="005846FB">
            <w:pPr>
              <w:pStyle w:val="Titre5"/>
              <w:tabs>
                <w:tab w:val="left" w:pos="851"/>
              </w:tabs>
              <w:ind w:left="0" w:hanging="1008"/>
              <w:jc w:val="center"/>
              <w:rPr>
                <w:b/>
                <w:sz w:val="22"/>
                <w:szCs w:val="22"/>
              </w:rPr>
            </w:pPr>
            <w:r w:rsidRPr="005C7621">
              <w:rPr>
                <w:b/>
                <w:i w:val="0"/>
                <w:sz w:val="22"/>
                <w:szCs w:val="22"/>
              </w:rPr>
              <w:t>du groupement conjoint</w:t>
            </w:r>
          </w:p>
        </w:tc>
      </w:tr>
      <w:tr w:rsidR="009B1CD0" w:rsidRPr="005C7621" w14:paraId="569F4CA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1101CAF" w14:textId="77777777" w:rsidR="009B1CD0" w:rsidRPr="005C7621" w:rsidRDefault="009B1CD0" w:rsidP="009B45B9">
            <w:pPr>
              <w:tabs>
                <w:tab w:val="left" w:pos="851"/>
              </w:tabs>
              <w:snapToGrid w:val="0"/>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12296C86" w14:textId="77777777" w:rsidR="009B1CD0" w:rsidRPr="005C7621" w:rsidRDefault="009B1CD0" w:rsidP="009B45B9">
            <w:pPr>
              <w:tabs>
                <w:tab w:val="left" w:pos="851"/>
              </w:tabs>
              <w:jc w:val="center"/>
              <w:rPr>
                <w:rFonts w:ascii="Arial" w:hAnsi="Arial" w:cs="Arial"/>
                <w:b/>
                <w:sz w:val="22"/>
                <w:szCs w:val="22"/>
              </w:rPr>
            </w:pPr>
            <w:r w:rsidRPr="005C7621">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350966" w14:textId="77777777" w:rsidR="009B1CD0" w:rsidRPr="005C7621" w:rsidRDefault="009B1CD0" w:rsidP="009B45B9">
            <w:pPr>
              <w:tabs>
                <w:tab w:val="left" w:pos="851"/>
              </w:tabs>
              <w:jc w:val="center"/>
              <w:rPr>
                <w:rFonts w:ascii="Arial" w:hAnsi="Arial" w:cs="Arial"/>
                <w:b/>
                <w:sz w:val="22"/>
                <w:szCs w:val="22"/>
              </w:rPr>
            </w:pPr>
            <w:r w:rsidRPr="005C7621">
              <w:rPr>
                <w:rFonts w:ascii="Arial" w:hAnsi="Arial" w:cs="Arial"/>
                <w:b/>
                <w:sz w:val="22"/>
                <w:szCs w:val="22"/>
              </w:rPr>
              <w:t xml:space="preserve">Montant HT </w:t>
            </w:r>
          </w:p>
          <w:p w14:paraId="3FB67B27" w14:textId="77777777" w:rsidR="009B1CD0" w:rsidRPr="005C7621" w:rsidRDefault="009B1CD0" w:rsidP="009B45B9">
            <w:pPr>
              <w:tabs>
                <w:tab w:val="left" w:pos="851"/>
              </w:tabs>
              <w:jc w:val="center"/>
              <w:rPr>
                <w:rFonts w:ascii="Arial" w:hAnsi="Arial" w:cs="Arial"/>
                <w:sz w:val="22"/>
                <w:szCs w:val="22"/>
              </w:rPr>
            </w:pPr>
            <w:r w:rsidRPr="005C7621">
              <w:rPr>
                <w:rFonts w:ascii="Arial" w:hAnsi="Arial" w:cs="Arial"/>
                <w:b/>
                <w:sz w:val="22"/>
                <w:szCs w:val="22"/>
              </w:rPr>
              <w:t>de la prestation</w:t>
            </w:r>
          </w:p>
        </w:tc>
      </w:tr>
      <w:tr w:rsidR="009B1CD0" w:rsidRPr="005C7621" w14:paraId="3ED57AF7" w14:textId="77777777" w:rsidTr="00457AC3">
        <w:trPr>
          <w:trHeight w:val="758"/>
        </w:trPr>
        <w:tc>
          <w:tcPr>
            <w:tcW w:w="4503" w:type="dxa"/>
            <w:tcBorders>
              <w:top w:val="single" w:sz="4" w:space="0" w:color="000000"/>
              <w:left w:val="single" w:sz="4" w:space="0" w:color="000000"/>
            </w:tcBorders>
            <w:shd w:val="clear" w:color="auto" w:fill="CCFFFF"/>
          </w:tcPr>
          <w:p w14:paraId="384B7E93" w14:textId="77777777" w:rsidR="009B1CD0" w:rsidRPr="005C7621" w:rsidRDefault="009B1CD0" w:rsidP="006C4338">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tcBorders>
            <w:shd w:val="clear" w:color="auto" w:fill="CCFFFF"/>
          </w:tcPr>
          <w:p w14:paraId="4343AF2F" w14:textId="77777777" w:rsidR="009B1CD0" w:rsidRPr="005C7621" w:rsidRDefault="009B1CD0" w:rsidP="006C4338">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16A4797D" w14:textId="77777777" w:rsidR="009B1CD0" w:rsidRPr="005C7621" w:rsidRDefault="009B1CD0" w:rsidP="006F3DF9">
            <w:pPr>
              <w:tabs>
                <w:tab w:val="left" w:pos="851"/>
              </w:tabs>
              <w:snapToGrid w:val="0"/>
              <w:jc w:val="both"/>
              <w:rPr>
                <w:rFonts w:ascii="Arial" w:hAnsi="Arial" w:cs="Arial"/>
                <w:sz w:val="22"/>
                <w:szCs w:val="22"/>
              </w:rPr>
            </w:pPr>
          </w:p>
        </w:tc>
      </w:tr>
      <w:tr w:rsidR="009B1CD0" w:rsidRPr="005C7621" w14:paraId="771E4DAB" w14:textId="77777777" w:rsidTr="00457AC3">
        <w:trPr>
          <w:trHeight w:val="708"/>
        </w:trPr>
        <w:tc>
          <w:tcPr>
            <w:tcW w:w="4503" w:type="dxa"/>
            <w:tcBorders>
              <w:left w:val="single" w:sz="4" w:space="0" w:color="000000"/>
            </w:tcBorders>
            <w:shd w:val="clear" w:color="auto" w:fill="auto"/>
          </w:tcPr>
          <w:p w14:paraId="1EDB254F" w14:textId="77777777" w:rsidR="009B1CD0" w:rsidRPr="005C7621" w:rsidRDefault="009B1CD0" w:rsidP="006C4338">
            <w:pPr>
              <w:tabs>
                <w:tab w:val="left" w:pos="851"/>
              </w:tabs>
              <w:snapToGrid w:val="0"/>
              <w:jc w:val="both"/>
              <w:rPr>
                <w:rFonts w:ascii="Arial" w:hAnsi="Arial" w:cs="Arial"/>
                <w:sz w:val="22"/>
                <w:szCs w:val="22"/>
              </w:rPr>
            </w:pPr>
          </w:p>
        </w:tc>
        <w:tc>
          <w:tcPr>
            <w:tcW w:w="3685" w:type="dxa"/>
            <w:tcBorders>
              <w:left w:val="single" w:sz="4" w:space="0" w:color="000000"/>
            </w:tcBorders>
            <w:shd w:val="clear" w:color="auto" w:fill="auto"/>
          </w:tcPr>
          <w:p w14:paraId="5832F76D" w14:textId="77777777" w:rsidR="009B1CD0" w:rsidRPr="005C7621" w:rsidRDefault="009B1CD0" w:rsidP="006C4338">
            <w:pPr>
              <w:tabs>
                <w:tab w:val="left" w:pos="851"/>
              </w:tabs>
              <w:snapToGrid w:val="0"/>
              <w:jc w:val="both"/>
              <w:rPr>
                <w:rFonts w:ascii="Arial" w:hAnsi="Arial" w:cs="Arial"/>
                <w:sz w:val="22"/>
                <w:szCs w:val="22"/>
              </w:rPr>
            </w:pPr>
          </w:p>
        </w:tc>
        <w:tc>
          <w:tcPr>
            <w:tcW w:w="2348" w:type="dxa"/>
            <w:tcBorders>
              <w:left w:val="single" w:sz="4" w:space="0" w:color="000000"/>
              <w:right w:val="single" w:sz="4" w:space="0" w:color="000000"/>
            </w:tcBorders>
            <w:shd w:val="clear" w:color="auto" w:fill="auto"/>
          </w:tcPr>
          <w:p w14:paraId="364B057D" w14:textId="77777777" w:rsidR="009B1CD0" w:rsidRPr="005C7621" w:rsidRDefault="009B1CD0" w:rsidP="006F3DF9">
            <w:pPr>
              <w:tabs>
                <w:tab w:val="left" w:pos="851"/>
              </w:tabs>
              <w:snapToGrid w:val="0"/>
              <w:jc w:val="both"/>
              <w:rPr>
                <w:rFonts w:ascii="Arial" w:hAnsi="Arial" w:cs="Arial"/>
                <w:sz w:val="22"/>
                <w:szCs w:val="22"/>
              </w:rPr>
            </w:pPr>
          </w:p>
        </w:tc>
      </w:tr>
      <w:tr w:rsidR="009B1CD0" w:rsidRPr="005C7621" w14:paraId="61C26BB2" w14:textId="77777777" w:rsidTr="00457AC3">
        <w:trPr>
          <w:trHeight w:val="704"/>
        </w:trPr>
        <w:tc>
          <w:tcPr>
            <w:tcW w:w="4503" w:type="dxa"/>
            <w:tcBorders>
              <w:left w:val="single" w:sz="4" w:space="0" w:color="000000"/>
              <w:bottom w:val="single" w:sz="4" w:space="0" w:color="000000"/>
            </w:tcBorders>
            <w:shd w:val="clear" w:color="auto" w:fill="CCFFFF"/>
          </w:tcPr>
          <w:p w14:paraId="6096A157" w14:textId="77777777" w:rsidR="009B1CD0" w:rsidRPr="005C7621" w:rsidRDefault="009B1CD0" w:rsidP="006C4338">
            <w:pPr>
              <w:tabs>
                <w:tab w:val="left" w:pos="851"/>
              </w:tabs>
              <w:snapToGrid w:val="0"/>
              <w:jc w:val="both"/>
              <w:rPr>
                <w:rFonts w:ascii="Arial" w:hAnsi="Arial" w:cs="Arial"/>
                <w:sz w:val="22"/>
                <w:szCs w:val="22"/>
              </w:rPr>
            </w:pPr>
          </w:p>
        </w:tc>
        <w:tc>
          <w:tcPr>
            <w:tcW w:w="3685" w:type="dxa"/>
            <w:tcBorders>
              <w:left w:val="single" w:sz="4" w:space="0" w:color="000000"/>
              <w:bottom w:val="single" w:sz="4" w:space="0" w:color="000000"/>
            </w:tcBorders>
            <w:shd w:val="clear" w:color="auto" w:fill="CCFFFF"/>
          </w:tcPr>
          <w:p w14:paraId="0DB86924" w14:textId="77777777" w:rsidR="009B1CD0" w:rsidRPr="005C7621" w:rsidRDefault="009B1CD0" w:rsidP="006C4338">
            <w:pPr>
              <w:tabs>
                <w:tab w:val="left" w:pos="851"/>
              </w:tabs>
              <w:snapToGrid w:val="0"/>
              <w:jc w:val="both"/>
              <w:rPr>
                <w:rFonts w:ascii="Arial" w:hAnsi="Arial" w:cs="Arial"/>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76A63815" w14:textId="77777777" w:rsidR="009B1CD0" w:rsidRPr="005C7621" w:rsidRDefault="009B1CD0" w:rsidP="006F3DF9">
            <w:pPr>
              <w:tabs>
                <w:tab w:val="left" w:pos="851"/>
              </w:tabs>
              <w:snapToGrid w:val="0"/>
              <w:jc w:val="both"/>
              <w:rPr>
                <w:rFonts w:ascii="Arial" w:hAnsi="Arial" w:cs="Arial"/>
                <w:sz w:val="22"/>
                <w:szCs w:val="22"/>
              </w:rPr>
            </w:pPr>
          </w:p>
        </w:tc>
      </w:tr>
    </w:tbl>
    <w:p w14:paraId="7AAA856B" w14:textId="06EA770C" w:rsidR="00AC720E" w:rsidRDefault="00AC720E" w:rsidP="006F3DF9">
      <w:pPr>
        <w:pStyle w:val="fcase1ertab"/>
        <w:tabs>
          <w:tab w:val="left" w:pos="851"/>
        </w:tabs>
        <w:ind w:left="0" w:firstLine="0"/>
        <w:rPr>
          <w:rFonts w:ascii="Arial" w:hAnsi="Arial" w:cs="Arial"/>
          <w:b/>
          <w:sz w:val="22"/>
          <w:szCs w:val="22"/>
        </w:rPr>
      </w:pPr>
    </w:p>
    <w:p w14:paraId="6BE5B82C" w14:textId="77777777" w:rsidR="00DD4295" w:rsidRDefault="00DD4295" w:rsidP="006F3DF9">
      <w:pPr>
        <w:pStyle w:val="fcase1ertab"/>
        <w:tabs>
          <w:tab w:val="left" w:pos="851"/>
        </w:tabs>
        <w:ind w:left="0" w:firstLine="0"/>
        <w:rPr>
          <w:rFonts w:ascii="Arial" w:hAnsi="Arial" w:cs="Arial"/>
          <w:b/>
          <w:sz w:val="22"/>
          <w:szCs w:val="22"/>
        </w:rPr>
      </w:pPr>
    </w:p>
    <w:p w14:paraId="7ACD6070" w14:textId="77777777" w:rsidR="009B1CD0" w:rsidRPr="005C7621" w:rsidRDefault="009B1CD0" w:rsidP="006F3DF9">
      <w:pPr>
        <w:pStyle w:val="fcase1ertab"/>
        <w:tabs>
          <w:tab w:val="left" w:pos="851"/>
        </w:tabs>
        <w:ind w:left="0" w:firstLine="0"/>
        <w:rPr>
          <w:rFonts w:ascii="Arial" w:hAnsi="Arial" w:cs="Arial"/>
          <w:i/>
          <w:sz w:val="22"/>
          <w:szCs w:val="22"/>
        </w:rPr>
      </w:pPr>
      <w:r w:rsidRPr="005C7621">
        <w:rPr>
          <w:rFonts w:ascii="Arial" w:hAnsi="Arial" w:cs="Arial"/>
          <w:b/>
          <w:sz w:val="22"/>
          <w:szCs w:val="22"/>
        </w:rPr>
        <w:t>B3 - Compte (s) à créditer</w:t>
      </w:r>
      <w:r w:rsidR="006723D5">
        <w:rPr>
          <w:rFonts w:ascii="Arial" w:hAnsi="Arial" w:cs="Arial"/>
          <w:b/>
          <w:sz w:val="22"/>
          <w:szCs w:val="22"/>
        </w:rPr>
        <w:t xml:space="preserve"> </w:t>
      </w:r>
      <w:r w:rsidRPr="005C7621">
        <w:rPr>
          <w:rFonts w:ascii="Arial" w:hAnsi="Arial" w:cs="Arial"/>
          <w:b/>
          <w:sz w:val="22"/>
          <w:szCs w:val="22"/>
        </w:rPr>
        <w:t>:</w:t>
      </w:r>
      <w:r w:rsidR="006723D5">
        <w:rPr>
          <w:rFonts w:ascii="Arial" w:hAnsi="Arial" w:cs="Arial"/>
          <w:b/>
          <w:sz w:val="22"/>
          <w:szCs w:val="22"/>
        </w:rPr>
        <w:t xml:space="preserve"> </w:t>
      </w:r>
    </w:p>
    <w:p w14:paraId="33F9B195" w14:textId="77777777" w:rsidR="009B1CD0" w:rsidRPr="00473F73" w:rsidRDefault="009B1CD0" w:rsidP="002D65D2">
      <w:pPr>
        <w:pStyle w:val="fcase1ertab"/>
        <w:tabs>
          <w:tab w:val="left" w:pos="851"/>
        </w:tabs>
        <w:ind w:left="0" w:firstLine="0"/>
        <w:rPr>
          <w:rFonts w:ascii="Arial" w:hAnsi="Arial" w:cs="Arial"/>
          <w:b/>
          <w:sz w:val="18"/>
          <w:szCs w:val="18"/>
        </w:rPr>
      </w:pPr>
      <w:r w:rsidRPr="00473F73">
        <w:rPr>
          <w:rFonts w:ascii="Arial" w:hAnsi="Arial" w:cs="Arial"/>
          <w:i/>
          <w:sz w:val="18"/>
          <w:szCs w:val="18"/>
        </w:rPr>
        <w:t>(Joindre un ou des relevé(s) d’identité bancaire ou postal</w:t>
      </w:r>
      <w:r w:rsidR="00606032">
        <w:rPr>
          <w:rFonts w:ascii="Arial" w:hAnsi="Arial" w:cs="Arial"/>
          <w:i/>
          <w:sz w:val="18"/>
          <w:szCs w:val="18"/>
        </w:rPr>
        <w:t xml:space="preserve"> - RIB</w:t>
      </w:r>
      <w:r w:rsidRPr="00473F73">
        <w:rPr>
          <w:rFonts w:ascii="Arial" w:hAnsi="Arial" w:cs="Arial"/>
          <w:i/>
          <w:sz w:val="18"/>
          <w:szCs w:val="18"/>
        </w:rPr>
        <w:t>.)</w:t>
      </w:r>
    </w:p>
    <w:p w14:paraId="0D1E7594" w14:textId="77777777" w:rsidR="009B1CD0" w:rsidRPr="005C7621" w:rsidRDefault="00441993" w:rsidP="002D65D2">
      <w:pPr>
        <w:pStyle w:val="fcasegauche"/>
        <w:tabs>
          <w:tab w:val="left" w:pos="426"/>
          <w:tab w:val="left" w:pos="851"/>
        </w:tabs>
        <w:spacing w:before="120" w:after="0"/>
        <w:ind w:left="0" w:firstLine="0"/>
        <w:jc w:val="left"/>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B1CD0" w:rsidRPr="005C7621">
        <w:rPr>
          <w:rFonts w:ascii="Arial" w:hAnsi="Arial" w:cs="Arial"/>
          <w:sz w:val="22"/>
          <w:szCs w:val="22"/>
        </w:rPr>
        <w:t>Nom</w:t>
      </w:r>
      <w:proofErr w:type="gramEnd"/>
      <w:r w:rsidR="009B1CD0" w:rsidRPr="005C7621">
        <w:rPr>
          <w:rFonts w:ascii="Arial" w:hAnsi="Arial" w:cs="Arial"/>
          <w:sz w:val="22"/>
          <w:szCs w:val="22"/>
        </w:rPr>
        <w:t xml:space="preserve"> de l’établissement bancaire </w:t>
      </w:r>
      <w:r w:rsidR="00126668" w:rsidRPr="005C7621">
        <w:rPr>
          <w:rFonts w:ascii="Arial" w:hAnsi="Arial" w:cs="Arial"/>
          <w:sz w:val="22"/>
          <w:szCs w:val="22"/>
        </w:rPr>
        <w:t>:</w:t>
      </w:r>
    </w:p>
    <w:p w14:paraId="64915713" w14:textId="77777777" w:rsidR="009B1CD0" w:rsidRPr="005C7621" w:rsidRDefault="00441993" w:rsidP="002D65D2">
      <w:pPr>
        <w:pStyle w:val="fcasegauche"/>
        <w:tabs>
          <w:tab w:val="left" w:pos="426"/>
          <w:tab w:val="left" w:pos="851"/>
        </w:tabs>
        <w:spacing w:before="120" w:after="0"/>
        <w:ind w:left="0" w:firstLine="0"/>
        <w:jc w:val="left"/>
        <w:rPr>
          <w:rFonts w:ascii="Arial" w:hAnsi="Arial" w:cs="Arial"/>
          <w:b/>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B1CD0" w:rsidRPr="005C7621">
        <w:rPr>
          <w:rFonts w:ascii="Arial" w:hAnsi="Arial" w:cs="Arial"/>
          <w:sz w:val="22"/>
          <w:szCs w:val="22"/>
        </w:rPr>
        <w:t>Numéro</w:t>
      </w:r>
      <w:proofErr w:type="gramEnd"/>
      <w:r w:rsidR="009B1CD0" w:rsidRPr="005C7621">
        <w:rPr>
          <w:rFonts w:ascii="Arial" w:hAnsi="Arial" w:cs="Arial"/>
          <w:sz w:val="22"/>
          <w:szCs w:val="22"/>
        </w:rPr>
        <w:t xml:space="preserve"> de compte :</w:t>
      </w:r>
    </w:p>
    <w:p w14:paraId="36C66977" w14:textId="77777777" w:rsidR="00BC26C0" w:rsidRDefault="00BC26C0" w:rsidP="002D65D2">
      <w:pPr>
        <w:pStyle w:val="fcasegauche"/>
        <w:tabs>
          <w:tab w:val="left" w:pos="426"/>
          <w:tab w:val="left" w:pos="851"/>
        </w:tabs>
        <w:spacing w:before="120" w:after="0"/>
        <w:ind w:left="0" w:firstLine="0"/>
        <w:jc w:val="left"/>
        <w:rPr>
          <w:rFonts w:ascii="Arial" w:hAnsi="Arial" w:cs="Arial"/>
          <w:b/>
          <w:sz w:val="22"/>
          <w:szCs w:val="22"/>
        </w:rPr>
      </w:pPr>
      <w:r w:rsidRPr="005C7621">
        <w:rPr>
          <w:rFonts w:ascii="Arial" w:hAnsi="Arial" w:cs="Arial"/>
          <w:b/>
          <w:sz w:val="22"/>
          <w:szCs w:val="22"/>
        </w:rPr>
        <w:t>B4 - Avance </w:t>
      </w:r>
      <w:r w:rsidR="00473F73">
        <w:rPr>
          <w:rFonts w:ascii="Arial" w:hAnsi="Arial" w:cs="Arial"/>
          <w:i/>
          <w:sz w:val="18"/>
          <w:szCs w:val="18"/>
        </w:rPr>
        <w:t>(</w:t>
      </w:r>
      <w:hyperlink r:id="rId12" w:history="1">
        <w:r w:rsidR="00473F73" w:rsidRPr="009D661E">
          <w:rPr>
            <w:rStyle w:val="Lienhypertexte"/>
            <w:rFonts w:ascii="Arial" w:hAnsi="Arial" w:cs="Arial"/>
            <w:i/>
            <w:sz w:val="18"/>
            <w:szCs w:val="18"/>
          </w:rPr>
          <w:t>article R. 2191-3</w:t>
        </w:r>
      </w:hyperlink>
      <w:r w:rsidR="00F7307F">
        <w:t xml:space="preserve"> </w:t>
      </w:r>
      <w:r w:rsidR="00473F73">
        <w:rPr>
          <w:rFonts w:ascii="Arial" w:hAnsi="Arial" w:cs="Arial"/>
          <w:i/>
          <w:sz w:val="18"/>
          <w:szCs w:val="18"/>
        </w:rPr>
        <w:t>du Code de la commande publique)</w:t>
      </w:r>
    </w:p>
    <w:p w14:paraId="74C8D3D8" w14:textId="77777777" w:rsidR="00D225E9" w:rsidRDefault="00D225E9">
      <w:pPr>
        <w:pStyle w:val="fcasegauche"/>
        <w:tabs>
          <w:tab w:val="left" w:pos="426"/>
          <w:tab w:val="left" w:pos="851"/>
        </w:tabs>
        <w:spacing w:before="120" w:after="0"/>
        <w:ind w:left="0" w:firstLine="0"/>
        <w:rPr>
          <w:rFonts w:ascii="Arial" w:hAnsi="Arial" w:cs="Arial"/>
          <w:sz w:val="22"/>
          <w:szCs w:val="22"/>
        </w:rPr>
      </w:pPr>
      <w:r w:rsidRPr="00D225E9">
        <w:rPr>
          <w:rFonts w:ascii="Arial" w:hAnsi="Arial" w:cs="Arial"/>
          <w:sz w:val="22"/>
          <w:szCs w:val="22"/>
        </w:rPr>
        <w:t>La durée d’exécution des prestations étant inférieure à deux mois et les montants des bons de commande inférieurs à 50 000 €/HT, aucune avance n’est prévue sur le marché.</w:t>
      </w:r>
    </w:p>
    <w:p w14:paraId="5773E899" w14:textId="77777777" w:rsidR="00EA46FE" w:rsidRPr="002E3AED" w:rsidRDefault="009B1CD0" w:rsidP="002D65D2">
      <w:pPr>
        <w:pStyle w:val="Titre4"/>
        <w:tabs>
          <w:tab w:val="clear" w:pos="4111"/>
          <w:tab w:val="left" w:pos="426"/>
          <w:tab w:val="left" w:pos="851"/>
        </w:tabs>
        <w:spacing w:before="120"/>
        <w:ind w:left="862" w:hanging="862"/>
        <w:rPr>
          <w:sz w:val="22"/>
          <w:szCs w:val="22"/>
        </w:rPr>
      </w:pPr>
      <w:r w:rsidRPr="005C7621">
        <w:rPr>
          <w:sz w:val="22"/>
          <w:szCs w:val="22"/>
        </w:rPr>
        <w:t>B5 -</w:t>
      </w:r>
      <w:r w:rsidRPr="005C7621">
        <w:rPr>
          <w:b w:val="0"/>
          <w:sz w:val="22"/>
          <w:szCs w:val="22"/>
        </w:rPr>
        <w:t xml:space="preserve"> </w:t>
      </w:r>
      <w:r w:rsidRPr="005C7621">
        <w:rPr>
          <w:sz w:val="22"/>
          <w:szCs w:val="22"/>
        </w:rPr>
        <w:t>Durée d’exécution du marché</w:t>
      </w:r>
      <w:r w:rsidR="00441993">
        <w:rPr>
          <w:sz w:val="22"/>
          <w:szCs w:val="22"/>
        </w:rPr>
        <w:t xml:space="preserve"> </w:t>
      </w:r>
      <w:r w:rsidRPr="005C7621">
        <w:rPr>
          <w:sz w:val="22"/>
          <w:szCs w:val="22"/>
        </w:rPr>
        <w:t>:</w:t>
      </w:r>
      <w:r w:rsidR="006723D5">
        <w:rPr>
          <w:sz w:val="22"/>
          <w:szCs w:val="22"/>
        </w:rPr>
        <w:t xml:space="preserve"> </w:t>
      </w:r>
    </w:p>
    <w:p w14:paraId="14AF1B6A" w14:textId="77777777" w:rsidR="009B1CD0" w:rsidRPr="005C7621" w:rsidRDefault="00724869" w:rsidP="002D65D2">
      <w:pPr>
        <w:keepNext/>
        <w:tabs>
          <w:tab w:val="left" w:pos="576"/>
          <w:tab w:val="left" w:pos="851"/>
        </w:tabs>
        <w:spacing w:before="120"/>
        <w:ind w:left="862" w:hanging="862"/>
        <w:jc w:val="both"/>
        <w:outlineLvl w:val="3"/>
        <w:rPr>
          <w:rFonts w:ascii="Arial" w:hAnsi="Arial" w:cs="Arial"/>
          <w:sz w:val="22"/>
          <w:szCs w:val="22"/>
        </w:rPr>
      </w:pPr>
      <w:r w:rsidRPr="005C7621">
        <w:rPr>
          <w:rFonts w:ascii="Arial" w:hAnsi="Arial" w:cs="Arial"/>
          <w:sz w:val="22"/>
          <w:szCs w:val="22"/>
        </w:rPr>
        <w:t>La durée de l’accord-cadre</w:t>
      </w:r>
      <w:r w:rsidR="0060147A" w:rsidRPr="005C7621">
        <w:rPr>
          <w:rFonts w:ascii="Arial" w:hAnsi="Arial" w:cs="Arial"/>
          <w:sz w:val="22"/>
          <w:szCs w:val="22"/>
        </w:rPr>
        <w:t xml:space="preserve"> co</w:t>
      </w:r>
      <w:r w:rsidRPr="005C7621">
        <w:rPr>
          <w:rFonts w:ascii="Arial" w:hAnsi="Arial" w:cs="Arial"/>
          <w:sz w:val="22"/>
          <w:szCs w:val="22"/>
        </w:rPr>
        <w:t>mmence</w:t>
      </w:r>
      <w:r w:rsidR="00D93E8C" w:rsidRPr="005C7621">
        <w:rPr>
          <w:rFonts w:ascii="Arial" w:hAnsi="Arial" w:cs="Arial"/>
          <w:sz w:val="22"/>
          <w:szCs w:val="22"/>
        </w:rPr>
        <w:t xml:space="preserve"> à courir à compter de</w:t>
      </w:r>
      <w:r w:rsidR="006723D5">
        <w:rPr>
          <w:rFonts w:ascii="Arial" w:hAnsi="Arial" w:cs="Arial"/>
          <w:sz w:val="22"/>
          <w:szCs w:val="22"/>
        </w:rPr>
        <w:t xml:space="preserve"> </w:t>
      </w:r>
      <w:r w:rsidR="00441993">
        <w:rPr>
          <w:rFonts w:ascii="Arial" w:hAnsi="Arial" w:cs="Arial"/>
          <w:sz w:val="22"/>
          <w:szCs w:val="22"/>
        </w:rPr>
        <w:t>l</w:t>
      </w:r>
      <w:r w:rsidR="009B1CD0" w:rsidRPr="005C7621">
        <w:rPr>
          <w:rFonts w:ascii="Arial" w:hAnsi="Arial" w:cs="Arial"/>
          <w:sz w:val="22"/>
          <w:szCs w:val="22"/>
        </w:rPr>
        <w:t>a date de notification du marché</w:t>
      </w:r>
      <w:r w:rsidR="00441993">
        <w:rPr>
          <w:rFonts w:ascii="Arial" w:hAnsi="Arial" w:cs="Arial"/>
          <w:sz w:val="22"/>
          <w:szCs w:val="22"/>
        </w:rPr>
        <w:t>.</w:t>
      </w:r>
    </w:p>
    <w:p w14:paraId="1CBB5F37" w14:textId="77777777" w:rsidR="009B1CD0" w:rsidRPr="00284C31" w:rsidRDefault="009B1CD0" w:rsidP="002D65D2">
      <w:pPr>
        <w:pStyle w:val="fcasegauche"/>
        <w:tabs>
          <w:tab w:val="left" w:pos="426"/>
          <w:tab w:val="left" w:pos="851"/>
        </w:tabs>
        <w:spacing w:before="120" w:after="0"/>
        <w:ind w:left="0" w:firstLine="0"/>
        <w:jc w:val="left"/>
        <w:rPr>
          <w:rFonts w:ascii="Arial" w:hAnsi="Arial" w:cs="Arial"/>
          <w:i/>
          <w:sz w:val="22"/>
          <w:szCs w:val="22"/>
        </w:rPr>
      </w:pPr>
      <w:r w:rsidRPr="005C7621">
        <w:rPr>
          <w:rFonts w:ascii="Arial" w:hAnsi="Arial" w:cs="Arial"/>
          <w:sz w:val="22"/>
          <w:szCs w:val="22"/>
        </w:rPr>
        <w:t>Le marché est reconductible</w:t>
      </w:r>
      <w:r w:rsidR="006723D5">
        <w:rPr>
          <w:rFonts w:ascii="Arial" w:hAnsi="Arial" w:cs="Arial"/>
          <w:sz w:val="22"/>
          <w:szCs w:val="22"/>
        </w:rPr>
        <w:t xml:space="preserve"> </w:t>
      </w:r>
      <w:r w:rsidRPr="005C7621">
        <w:rPr>
          <w:rFonts w:ascii="Arial" w:hAnsi="Arial" w:cs="Arial"/>
          <w:sz w:val="22"/>
          <w:szCs w:val="22"/>
        </w:rPr>
        <w:t>:</w:t>
      </w:r>
      <w:r w:rsidR="006723D5">
        <w:rPr>
          <w:rFonts w:ascii="Arial" w:hAnsi="Arial" w:cs="Arial"/>
          <w:sz w:val="22"/>
          <w:szCs w:val="22"/>
        </w:rPr>
        <w:t xml:space="preserve"> </w:t>
      </w:r>
      <w:r w:rsidRPr="005C7621">
        <w:rPr>
          <w:rFonts w:ascii="Arial" w:hAnsi="Arial" w:cs="Arial"/>
          <w:sz w:val="22"/>
          <w:szCs w:val="22"/>
        </w:rPr>
        <w:tab/>
      </w:r>
      <w:r w:rsidRPr="005C7621">
        <w:rPr>
          <w:rFonts w:ascii="Arial" w:hAnsi="Arial" w:cs="Arial"/>
          <w:sz w:val="22"/>
          <w:szCs w:val="22"/>
        </w:rPr>
        <w:tab/>
      </w:r>
      <w:r w:rsidR="00DB62DB" w:rsidRPr="005C7621">
        <w:rPr>
          <w:rFonts w:ascii="Arial" w:hAnsi="Arial" w:cs="Arial"/>
          <w:sz w:val="22"/>
          <w:szCs w:val="22"/>
        </w:rPr>
        <w:fldChar w:fldCharType="begin">
          <w:ffData>
            <w:name w:val=""/>
            <w:enabled/>
            <w:calcOnExit w:val="0"/>
            <w:checkBox>
              <w:size w:val="20"/>
              <w:default w:val="0"/>
            </w:checkBox>
          </w:ffData>
        </w:fldChar>
      </w:r>
      <w:r w:rsidR="00DB62DB" w:rsidRPr="005C7621">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00DB62DB" w:rsidRPr="005C7621">
        <w:rPr>
          <w:rFonts w:ascii="Arial" w:hAnsi="Arial" w:cs="Arial"/>
          <w:sz w:val="22"/>
          <w:szCs w:val="22"/>
        </w:rPr>
        <w:fldChar w:fldCharType="end"/>
      </w:r>
      <w:r w:rsidRPr="005C7621">
        <w:rPr>
          <w:rFonts w:ascii="Arial" w:hAnsi="Arial" w:cs="Arial"/>
          <w:sz w:val="22"/>
          <w:szCs w:val="22"/>
        </w:rPr>
        <w:tab/>
        <w:t>NON</w:t>
      </w:r>
      <w:r w:rsidRPr="005C7621">
        <w:rPr>
          <w:rFonts w:ascii="Arial" w:hAnsi="Arial" w:cs="Arial"/>
          <w:sz w:val="22"/>
          <w:szCs w:val="22"/>
        </w:rPr>
        <w:tab/>
      </w:r>
      <w:r w:rsidRPr="005C7621">
        <w:rPr>
          <w:rFonts w:ascii="Arial" w:hAnsi="Arial" w:cs="Arial"/>
          <w:sz w:val="22"/>
          <w:szCs w:val="22"/>
        </w:rPr>
        <w:tab/>
      </w:r>
      <w:r w:rsidRPr="005C7621">
        <w:rPr>
          <w:rFonts w:ascii="Arial" w:hAnsi="Arial" w:cs="Arial"/>
          <w:sz w:val="22"/>
          <w:szCs w:val="22"/>
        </w:rPr>
        <w:tab/>
      </w:r>
      <w:r w:rsidR="00DB62DB" w:rsidRPr="005C7621">
        <w:rPr>
          <w:rFonts w:ascii="Arial" w:hAnsi="Arial" w:cs="Arial"/>
          <w:sz w:val="22"/>
          <w:szCs w:val="22"/>
        </w:rPr>
        <w:fldChar w:fldCharType="begin">
          <w:ffData>
            <w:name w:val=""/>
            <w:enabled/>
            <w:calcOnExit w:val="0"/>
            <w:checkBox>
              <w:size w:val="20"/>
              <w:default w:val="1"/>
            </w:checkBox>
          </w:ffData>
        </w:fldChar>
      </w:r>
      <w:r w:rsidR="00DB62DB" w:rsidRPr="005C7621">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00DB62DB" w:rsidRPr="005C7621">
        <w:rPr>
          <w:rFonts w:ascii="Arial" w:hAnsi="Arial" w:cs="Arial"/>
          <w:sz w:val="22"/>
          <w:szCs w:val="22"/>
        </w:rPr>
        <w:fldChar w:fldCharType="end"/>
      </w:r>
      <w:r w:rsidRPr="005C7621">
        <w:rPr>
          <w:rFonts w:ascii="Arial" w:hAnsi="Arial" w:cs="Arial"/>
          <w:sz w:val="22"/>
          <w:szCs w:val="22"/>
        </w:rPr>
        <w:tab/>
        <w:t>OUI</w:t>
      </w:r>
    </w:p>
    <w:p w14:paraId="5B40932D" w14:textId="77777777" w:rsidR="00284C31" w:rsidRPr="00284C31" w:rsidRDefault="00284C31" w:rsidP="002D65D2">
      <w:pPr>
        <w:numPr>
          <w:ilvl w:val="0"/>
          <w:numId w:val="16"/>
        </w:numPr>
        <w:tabs>
          <w:tab w:val="left" w:pos="567"/>
          <w:tab w:val="left" w:pos="993"/>
        </w:tabs>
        <w:spacing w:before="60"/>
        <w:ind w:left="568" w:hanging="284"/>
        <w:jc w:val="both"/>
        <w:rPr>
          <w:rFonts w:ascii="Arial" w:hAnsi="Arial" w:cs="Arial"/>
          <w:sz w:val="22"/>
          <w:szCs w:val="22"/>
        </w:rPr>
      </w:pPr>
      <w:proofErr w:type="gramStart"/>
      <w:r w:rsidRPr="00284C31">
        <w:rPr>
          <w:rFonts w:ascii="Arial" w:hAnsi="Arial" w:cs="Arial"/>
          <w:sz w:val="22"/>
          <w:szCs w:val="22"/>
        </w:rPr>
        <w:t>première</w:t>
      </w:r>
      <w:proofErr w:type="gramEnd"/>
      <w:r w:rsidRPr="00284C31">
        <w:rPr>
          <w:rFonts w:ascii="Arial" w:hAnsi="Arial" w:cs="Arial"/>
          <w:sz w:val="22"/>
          <w:szCs w:val="22"/>
        </w:rPr>
        <w:t xml:space="preserve"> période d’exécution de l’accord cadre : un (1) an</w:t>
      </w:r>
      <w:r w:rsidR="006723D5">
        <w:rPr>
          <w:rFonts w:ascii="Arial" w:hAnsi="Arial" w:cs="Arial"/>
          <w:sz w:val="22"/>
          <w:szCs w:val="22"/>
        </w:rPr>
        <w:t xml:space="preserve"> </w:t>
      </w:r>
      <w:r w:rsidRPr="00284C31">
        <w:rPr>
          <w:rFonts w:ascii="Arial" w:hAnsi="Arial" w:cs="Arial"/>
          <w:sz w:val="22"/>
          <w:szCs w:val="22"/>
        </w:rPr>
        <w:t>;</w:t>
      </w:r>
      <w:r w:rsidR="006723D5">
        <w:rPr>
          <w:rFonts w:ascii="Arial" w:hAnsi="Arial" w:cs="Arial"/>
          <w:sz w:val="22"/>
          <w:szCs w:val="22"/>
        </w:rPr>
        <w:t xml:space="preserve"> </w:t>
      </w:r>
    </w:p>
    <w:p w14:paraId="575B0927" w14:textId="77777777" w:rsidR="00284C31" w:rsidRPr="00284C31" w:rsidRDefault="00284C31" w:rsidP="002D65D2">
      <w:pPr>
        <w:numPr>
          <w:ilvl w:val="0"/>
          <w:numId w:val="16"/>
        </w:numPr>
        <w:tabs>
          <w:tab w:val="left" w:pos="567"/>
          <w:tab w:val="left" w:pos="993"/>
        </w:tabs>
        <w:spacing w:before="60"/>
        <w:ind w:left="568" w:hanging="284"/>
        <w:jc w:val="both"/>
        <w:rPr>
          <w:rFonts w:ascii="Arial" w:hAnsi="Arial" w:cs="Arial"/>
          <w:sz w:val="22"/>
          <w:szCs w:val="22"/>
        </w:rPr>
      </w:pPr>
      <w:proofErr w:type="gramStart"/>
      <w:r w:rsidRPr="00284C31">
        <w:rPr>
          <w:rFonts w:ascii="Arial" w:hAnsi="Arial" w:cs="Arial"/>
          <w:sz w:val="22"/>
          <w:szCs w:val="22"/>
        </w:rPr>
        <w:t>nombre</w:t>
      </w:r>
      <w:proofErr w:type="gramEnd"/>
      <w:r w:rsidRPr="00284C31">
        <w:rPr>
          <w:rFonts w:ascii="Arial" w:hAnsi="Arial" w:cs="Arial"/>
          <w:sz w:val="22"/>
          <w:szCs w:val="22"/>
        </w:rPr>
        <w:t xml:space="preserve"> de reconductions maximum : trois (3)</w:t>
      </w:r>
      <w:r w:rsidR="006723D5">
        <w:rPr>
          <w:rFonts w:ascii="Arial" w:hAnsi="Arial" w:cs="Arial"/>
          <w:sz w:val="22"/>
          <w:szCs w:val="22"/>
        </w:rPr>
        <w:t xml:space="preserve"> </w:t>
      </w:r>
      <w:r w:rsidRPr="00284C31">
        <w:rPr>
          <w:rFonts w:ascii="Arial" w:hAnsi="Arial" w:cs="Arial"/>
          <w:sz w:val="22"/>
          <w:szCs w:val="22"/>
        </w:rPr>
        <w:t>;</w:t>
      </w:r>
      <w:r w:rsidR="006723D5">
        <w:rPr>
          <w:rFonts w:ascii="Arial" w:hAnsi="Arial" w:cs="Arial"/>
          <w:sz w:val="22"/>
          <w:szCs w:val="22"/>
        </w:rPr>
        <w:t xml:space="preserve"> </w:t>
      </w:r>
    </w:p>
    <w:p w14:paraId="5A7AF4E8" w14:textId="77777777" w:rsidR="00284C31" w:rsidRPr="00284C31" w:rsidRDefault="00284C31" w:rsidP="002D65D2">
      <w:pPr>
        <w:numPr>
          <w:ilvl w:val="0"/>
          <w:numId w:val="16"/>
        </w:numPr>
        <w:tabs>
          <w:tab w:val="left" w:pos="567"/>
          <w:tab w:val="left" w:pos="993"/>
        </w:tabs>
        <w:spacing w:before="60"/>
        <w:ind w:left="568" w:hanging="284"/>
        <w:jc w:val="both"/>
        <w:rPr>
          <w:rFonts w:ascii="Arial" w:hAnsi="Arial" w:cs="Arial"/>
          <w:b/>
          <w:sz w:val="22"/>
          <w:szCs w:val="22"/>
        </w:rPr>
      </w:pPr>
      <w:proofErr w:type="gramStart"/>
      <w:r w:rsidRPr="00284C31">
        <w:rPr>
          <w:rFonts w:ascii="Arial" w:hAnsi="Arial" w:cs="Arial"/>
          <w:sz w:val="22"/>
          <w:szCs w:val="22"/>
        </w:rPr>
        <w:t>durée</w:t>
      </w:r>
      <w:proofErr w:type="gramEnd"/>
      <w:r w:rsidRPr="00284C31">
        <w:rPr>
          <w:rFonts w:ascii="Arial" w:hAnsi="Arial" w:cs="Arial"/>
          <w:sz w:val="22"/>
          <w:szCs w:val="22"/>
        </w:rPr>
        <w:t xml:space="preserve"> de chaque reconduction : un (1) an</w:t>
      </w:r>
      <w:r w:rsidR="006723D5">
        <w:rPr>
          <w:rFonts w:ascii="Arial" w:hAnsi="Arial" w:cs="Arial"/>
          <w:sz w:val="22"/>
          <w:szCs w:val="22"/>
        </w:rPr>
        <w:t xml:space="preserve"> </w:t>
      </w:r>
      <w:r w:rsidRPr="00284C31">
        <w:rPr>
          <w:rFonts w:ascii="Arial" w:hAnsi="Arial" w:cs="Arial"/>
          <w:sz w:val="22"/>
          <w:szCs w:val="22"/>
        </w:rPr>
        <w:t>;</w:t>
      </w:r>
      <w:r w:rsidR="006723D5">
        <w:rPr>
          <w:rFonts w:ascii="Arial" w:hAnsi="Arial" w:cs="Arial"/>
          <w:sz w:val="22"/>
          <w:szCs w:val="22"/>
        </w:rPr>
        <w:t xml:space="preserve"> </w:t>
      </w:r>
    </w:p>
    <w:p w14:paraId="3A125D05" w14:textId="77777777" w:rsidR="00284C31" w:rsidRPr="00284C31" w:rsidRDefault="00284C31" w:rsidP="00D87073">
      <w:pPr>
        <w:numPr>
          <w:ilvl w:val="0"/>
          <w:numId w:val="16"/>
        </w:numPr>
        <w:tabs>
          <w:tab w:val="left" w:pos="567"/>
          <w:tab w:val="left" w:pos="993"/>
        </w:tabs>
        <w:spacing w:before="60"/>
        <w:ind w:left="567" w:hanging="283"/>
        <w:jc w:val="both"/>
        <w:rPr>
          <w:rFonts w:ascii="Arial" w:hAnsi="Arial" w:cs="Arial"/>
          <w:b/>
          <w:sz w:val="22"/>
          <w:szCs w:val="22"/>
        </w:rPr>
      </w:pPr>
      <w:proofErr w:type="gramStart"/>
      <w:r w:rsidRPr="00284C31">
        <w:rPr>
          <w:rFonts w:ascii="Arial" w:hAnsi="Arial" w:cs="Arial"/>
          <w:sz w:val="22"/>
          <w:szCs w:val="22"/>
        </w:rPr>
        <w:t>une</w:t>
      </w:r>
      <w:proofErr w:type="gramEnd"/>
      <w:r w:rsidRPr="00284C31">
        <w:rPr>
          <w:rFonts w:ascii="Arial" w:hAnsi="Arial" w:cs="Arial"/>
          <w:sz w:val="22"/>
          <w:szCs w:val="22"/>
        </w:rPr>
        <w:t xml:space="preserve"> clause de continuité de service de </w:t>
      </w:r>
      <w:r w:rsidR="00D87073">
        <w:rPr>
          <w:rFonts w:ascii="Arial" w:hAnsi="Arial" w:cs="Arial"/>
          <w:sz w:val="22"/>
          <w:szCs w:val="22"/>
        </w:rPr>
        <w:t>trois</w:t>
      </w:r>
      <w:r w:rsidR="00D87073" w:rsidRPr="00284C31">
        <w:rPr>
          <w:rFonts w:ascii="Arial" w:hAnsi="Arial" w:cs="Arial"/>
          <w:sz w:val="22"/>
          <w:szCs w:val="22"/>
        </w:rPr>
        <w:t xml:space="preserve"> </w:t>
      </w:r>
      <w:r w:rsidRPr="00284C31">
        <w:rPr>
          <w:rFonts w:ascii="Arial" w:hAnsi="Arial" w:cs="Arial"/>
          <w:sz w:val="22"/>
          <w:szCs w:val="22"/>
        </w:rPr>
        <w:t>(</w:t>
      </w:r>
      <w:r w:rsidR="00D87073">
        <w:rPr>
          <w:rFonts w:ascii="Arial" w:hAnsi="Arial" w:cs="Arial"/>
          <w:sz w:val="22"/>
          <w:szCs w:val="22"/>
        </w:rPr>
        <w:t>3</w:t>
      </w:r>
      <w:r w:rsidRPr="00284C31">
        <w:rPr>
          <w:rFonts w:ascii="Arial" w:hAnsi="Arial" w:cs="Arial"/>
          <w:sz w:val="22"/>
          <w:szCs w:val="22"/>
        </w:rPr>
        <w:t xml:space="preserve">) mois </w:t>
      </w:r>
      <w:r w:rsidR="00D87073" w:rsidRPr="00D87073">
        <w:rPr>
          <w:rFonts w:ascii="Arial" w:hAnsi="Arial" w:cs="Arial"/>
          <w:sz w:val="22"/>
          <w:szCs w:val="22"/>
        </w:rPr>
        <w:t>renouvelable une (1) fois par reconduction expresse. La durée totale de la reconduction</w:t>
      </w:r>
      <w:r w:rsidR="00D87073">
        <w:rPr>
          <w:rFonts w:ascii="Arial" w:hAnsi="Arial" w:cs="Arial"/>
          <w:sz w:val="22"/>
          <w:szCs w:val="22"/>
        </w:rPr>
        <w:t xml:space="preserve"> ne pourra excéder six (6) mois</w:t>
      </w:r>
      <w:r w:rsidR="008C422A">
        <w:rPr>
          <w:rFonts w:ascii="Arial" w:hAnsi="Arial" w:cs="Arial"/>
          <w:sz w:val="22"/>
          <w:szCs w:val="22"/>
        </w:rPr>
        <w:t>.</w:t>
      </w:r>
    </w:p>
    <w:p w14:paraId="6D876281" w14:textId="77777777" w:rsidR="009B1CD0" w:rsidRPr="00284C31" w:rsidRDefault="00284C31" w:rsidP="009B45B9">
      <w:pPr>
        <w:widowControl w:val="0"/>
        <w:numPr>
          <w:ilvl w:val="0"/>
          <w:numId w:val="1"/>
        </w:numPr>
        <w:tabs>
          <w:tab w:val="clear" w:pos="0"/>
        </w:tabs>
        <w:autoSpaceDN w:val="0"/>
        <w:spacing w:before="120"/>
        <w:ind w:left="0" w:hanging="6"/>
        <w:jc w:val="both"/>
        <w:textAlignment w:val="center"/>
        <w:rPr>
          <w:rFonts w:ascii="Arial" w:eastAsia="Andale Sans UI" w:hAnsi="Arial" w:cs="Arial"/>
          <w:kern w:val="3"/>
          <w:sz w:val="22"/>
          <w:szCs w:val="22"/>
          <w:lang w:eastAsia="ja-JP" w:bidi="fa-IR"/>
        </w:rPr>
      </w:pPr>
      <w:r w:rsidRPr="00284C31">
        <w:rPr>
          <w:rFonts w:ascii="Arial" w:hAnsi="Arial" w:cs="Arial"/>
          <w:kern w:val="3"/>
          <w:sz w:val="22"/>
          <w:szCs w:val="22"/>
        </w:rPr>
        <w:t xml:space="preserve">Si </w:t>
      </w:r>
      <w:r w:rsidRPr="00284C31">
        <w:rPr>
          <w:rFonts w:ascii="Arial" w:eastAsia="Andale Sans UI" w:hAnsi="Arial" w:cs="Arial"/>
          <w:kern w:val="3"/>
          <w:sz w:val="22"/>
          <w:szCs w:val="22"/>
          <w:lang w:eastAsia="ja-JP" w:bidi="fa-IR"/>
        </w:rPr>
        <w:t>le pouvoir adjudicateur par délégation décide de ne pas reconduire l'accord-cadre, il notifie par écrit ou par voie électronique sa décision au titulaire, au moins un (1) mois avant la date anniversaire de reconduction du marché.</w:t>
      </w:r>
    </w:p>
    <w:p w14:paraId="7DDAD8F5" w14:textId="77777777" w:rsidR="00284C31" w:rsidRPr="00473F73" w:rsidRDefault="00473F73" w:rsidP="009B45B9">
      <w:pPr>
        <w:numPr>
          <w:ilvl w:val="0"/>
          <w:numId w:val="1"/>
        </w:numPr>
        <w:spacing w:before="120" w:after="120"/>
        <w:ind w:left="431" w:hanging="431"/>
        <w:jc w:val="both"/>
        <w:rPr>
          <w:rFonts w:ascii="Arial" w:hAnsi="Arial" w:cs="Arial"/>
          <w:sz w:val="22"/>
          <w:szCs w:val="22"/>
        </w:rPr>
      </w:pPr>
      <w:r w:rsidRPr="00B238E6">
        <w:rPr>
          <w:rFonts w:ascii="Arial" w:hAnsi="Arial" w:cs="Arial"/>
          <w:sz w:val="22"/>
          <w:szCs w:val="22"/>
        </w:rPr>
        <w:t>Dans tous les cas, le titulaire ne peut s'y opposer.</w:t>
      </w:r>
    </w:p>
    <w:p w14:paraId="4FC23700" w14:textId="77777777" w:rsidR="00746EAE" w:rsidRPr="00284C31" w:rsidRDefault="00617C7E" w:rsidP="00617C7E">
      <w:pPr>
        <w:pStyle w:val="Titre4"/>
        <w:tabs>
          <w:tab w:val="clear" w:pos="4111"/>
          <w:tab w:val="left" w:pos="426"/>
          <w:tab w:val="left" w:pos="851"/>
        </w:tabs>
        <w:rPr>
          <w:sz w:val="22"/>
          <w:szCs w:val="22"/>
        </w:rPr>
      </w:pPr>
      <w:r w:rsidRPr="005C7621">
        <w:rPr>
          <w:sz w:val="22"/>
          <w:szCs w:val="22"/>
        </w:rPr>
        <w:t>B6 – Délais d’exécution des prestations</w:t>
      </w:r>
    </w:p>
    <w:p w14:paraId="68C4C88C" w14:textId="77777777" w:rsidR="00284C31" w:rsidRPr="00ED39C9" w:rsidRDefault="00284C31" w:rsidP="00284C31">
      <w:pPr>
        <w:tabs>
          <w:tab w:val="left" w:pos="426"/>
          <w:tab w:val="left" w:pos="851"/>
        </w:tabs>
        <w:spacing w:before="120"/>
        <w:jc w:val="both"/>
        <w:rPr>
          <w:rFonts w:ascii="Arial" w:hAnsi="Arial" w:cs="Arial"/>
          <w:sz w:val="22"/>
          <w:szCs w:val="22"/>
        </w:rPr>
      </w:pPr>
      <w:r w:rsidRPr="00ED39C9">
        <w:rPr>
          <w:rFonts w:ascii="Arial" w:hAnsi="Arial" w:cs="Arial"/>
          <w:sz w:val="22"/>
          <w:szCs w:val="22"/>
        </w:rPr>
        <w:t>Les délais d’exécution des prestations sont indiqués dans chaque bon de commande</w:t>
      </w:r>
      <w:r w:rsidR="00275933">
        <w:rPr>
          <w:rFonts w:ascii="Arial" w:hAnsi="Arial" w:cs="Arial"/>
          <w:sz w:val="22"/>
          <w:szCs w:val="22"/>
        </w:rPr>
        <w:t xml:space="preserve">. </w:t>
      </w:r>
    </w:p>
    <w:p w14:paraId="604EA2FC" w14:textId="77777777" w:rsidR="00284C31" w:rsidRPr="00ED39C9" w:rsidRDefault="00284C31" w:rsidP="00284C31">
      <w:pPr>
        <w:tabs>
          <w:tab w:val="left" w:pos="426"/>
          <w:tab w:val="left" w:pos="851"/>
        </w:tabs>
        <w:spacing w:before="120"/>
        <w:jc w:val="both"/>
        <w:rPr>
          <w:rFonts w:ascii="Arial" w:hAnsi="Arial" w:cs="Arial"/>
          <w:sz w:val="22"/>
          <w:szCs w:val="22"/>
        </w:rPr>
      </w:pPr>
      <w:r w:rsidRPr="00ED39C9">
        <w:rPr>
          <w:rFonts w:ascii="Arial" w:hAnsi="Arial" w:cs="Arial"/>
          <w:sz w:val="22"/>
          <w:szCs w:val="22"/>
        </w:rPr>
        <w:t>Les périodes de fermeture pour congés annuels de la société sont à neutraliser pour le calcul des délais,</w:t>
      </w:r>
    </w:p>
    <w:p w14:paraId="43CF8E9D" w14:textId="77777777" w:rsidR="00284C31" w:rsidRPr="00284C31" w:rsidRDefault="00284C31" w:rsidP="00284C31">
      <w:pPr>
        <w:tabs>
          <w:tab w:val="left" w:pos="426"/>
          <w:tab w:val="left" w:pos="851"/>
        </w:tabs>
        <w:spacing w:before="120" w:after="240"/>
        <w:jc w:val="both"/>
        <w:rPr>
          <w:rFonts w:ascii="Arial" w:hAnsi="Arial" w:cs="Arial"/>
          <w:sz w:val="22"/>
          <w:szCs w:val="22"/>
        </w:rPr>
      </w:pPr>
      <w:r w:rsidRPr="00ED39C9">
        <w:rPr>
          <w:rFonts w:ascii="Arial" w:hAnsi="Arial" w:cs="Arial"/>
          <w:sz w:val="22"/>
          <w:szCs w:val="22"/>
        </w:rPr>
        <w:t xml:space="preserve">Le titulaire indique ces périodes de fermeture dans le document « Renseignements complémentaires » (annexe </w:t>
      </w:r>
      <w:r w:rsidR="002A1734">
        <w:rPr>
          <w:rFonts w:ascii="Arial" w:hAnsi="Arial" w:cs="Arial"/>
          <w:sz w:val="22"/>
          <w:szCs w:val="22"/>
        </w:rPr>
        <w:t>4</w:t>
      </w:r>
      <w:r w:rsidRPr="00ED39C9">
        <w:rPr>
          <w:rFonts w:ascii="Arial" w:hAnsi="Arial" w:cs="Arial"/>
          <w:sz w:val="22"/>
          <w:szCs w:val="22"/>
        </w:rPr>
        <w:t xml:space="preserve"> au </w:t>
      </w:r>
      <w:r w:rsidR="002A1734">
        <w:rPr>
          <w:rFonts w:ascii="Arial" w:hAnsi="Arial" w:cs="Arial"/>
          <w:sz w:val="22"/>
          <w:szCs w:val="22"/>
        </w:rPr>
        <w:t>CCAP</w:t>
      </w:r>
      <w:r w:rsidRPr="00ED39C9">
        <w:rPr>
          <w:rFonts w:ascii="Arial" w:hAnsi="Arial" w:cs="Arial"/>
          <w:sz w:val="22"/>
          <w:szCs w:val="22"/>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742D08" w14:paraId="49FE9AB6" w14:textId="77777777">
        <w:tc>
          <w:tcPr>
            <w:tcW w:w="10419" w:type="dxa"/>
            <w:shd w:val="clear" w:color="auto" w:fill="66CCFF"/>
          </w:tcPr>
          <w:p w14:paraId="0C9EFA8D" w14:textId="77777777" w:rsidR="009B1CD0" w:rsidRPr="005C7621" w:rsidRDefault="009B1CD0" w:rsidP="009B45B9">
            <w:pPr>
              <w:tabs>
                <w:tab w:val="left" w:pos="-142"/>
                <w:tab w:val="left" w:pos="851"/>
                <w:tab w:val="left" w:pos="4111"/>
              </w:tabs>
              <w:jc w:val="both"/>
              <w:rPr>
                <w:rFonts w:ascii="Arial" w:hAnsi="Arial" w:cs="Arial"/>
              </w:rPr>
            </w:pPr>
            <w:r w:rsidRPr="005C7621">
              <w:rPr>
                <w:rFonts w:ascii="Arial" w:hAnsi="Arial" w:cs="Arial"/>
                <w:b/>
                <w:bCs/>
                <w:sz w:val="22"/>
                <w:szCs w:val="22"/>
              </w:rPr>
              <w:t xml:space="preserve">C - Signature </w:t>
            </w:r>
            <w:r w:rsidR="00660727" w:rsidRPr="005C7621">
              <w:rPr>
                <w:rFonts w:ascii="Arial" w:hAnsi="Arial" w:cs="Arial"/>
                <w:b/>
                <w:bCs/>
                <w:sz w:val="22"/>
                <w:szCs w:val="22"/>
              </w:rPr>
              <w:t>du marché ou de l’accord-cadre</w:t>
            </w:r>
            <w:r w:rsidRPr="005C7621">
              <w:rPr>
                <w:rFonts w:ascii="Arial" w:hAnsi="Arial" w:cs="Arial"/>
                <w:b/>
                <w:bCs/>
                <w:sz w:val="22"/>
                <w:szCs w:val="22"/>
              </w:rPr>
              <w:t xml:space="preserve"> par le </w:t>
            </w:r>
            <w:r w:rsidR="00036500" w:rsidRPr="005C7621">
              <w:rPr>
                <w:rFonts w:ascii="Arial" w:hAnsi="Arial" w:cs="Arial"/>
                <w:b/>
                <w:bCs/>
                <w:sz w:val="22"/>
                <w:szCs w:val="22"/>
              </w:rPr>
              <w:t>titulaire individuel ou</w:t>
            </w:r>
            <w:r w:rsidR="00354C04" w:rsidRPr="005C7621">
              <w:rPr>
                <w:rFonts w:ascii="Arial" w:hAnsi="Arial" w:cs="Arial"/>
                <w:b/>
                <w:bCs/>
                <w:sz w:val="22"/>
                <w:szCs w:val="22"/>
              </w:rPr>
              <w:t>, en cas groupement, le mandataire dûment habilité ou</w:t>
            </w:r>
            <w:r w:rsidR="00036500" w:rsidRPr="005C7621">
              <w:rPr>
                <w:rFonts w:ascii="Arial" w:hAnsi="Arial" w:cs="Arial"/>
                <w:b/>
                <w:bCs/>
                <w:sz w:val="22"/>
                <w:szCs w:val="22"/>
              </w:rPr>
              <w:t xml:space="preserve"> chaque membre du groupement</w:t>
            </w:r>
          </w:p>
        </w:tc>
      </w:tr>
    </w:tbl>
    <w:p w14:paraId="47820764" w14:textId="77777777" w:rsidR="00284C31" w:rsidRPr="00284C31" w:rsidRDefault="00284C31" w:rsidP="00284C31">
      <w:pPr>
        <w:pStyle w:val="Default"/>
        <w:spacing w:before="120"/>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w:t>
      </w:r>
      <w:r>
        <w:rPr>
          <w:sz w:val="20"/>
          <w:szCs w:val="20"/>
        </w:rPr>
        <w:t xml:space="preserve"> faire signer le</w:t>
      </w:r>
      <w:r w:rsidRPr="006F3DD1">
        <w:rPr>
          <w:sz w:val="20"/>
          <w:szCs w:val="20"/>
        </w:rPr>
        <w:t xml:space="preserve"> DC4 par le biais du formulaire ATTRI2.</w:t>
      </w:r>
    </w:p>
    <w:p w14:paraId="626267E9" w14:textId="77777777" w:rsidR="00332B12" w:rsidRPr="005C7621" w:rsidRDefault="00332B12" w:rsidP="002D65D2">
      <w:pPr>
        <w:pStyle w:val="fcase1ertab"/>
        <w:tabs>
          <w:tab w:val="left" w:pos="851"/>
        </w:tabs>
        <w:spacing w:before="60" w:after="60"/>
        <w:ind w:left="0" w:firstLine="0"/>
        <w:rPr>
          <w:rFonts w:ascii="Arial" w:hAnsi="Arial" w:cs="Arial"/>
          <w:i/>
          <w:sz w:val="18"/>
          <w:szCs w:val="18"/>
        </w:rPr>
      </w:pPr>
      <w:r w:rsidRPr="005C7621">
        <w:rPr>
          <w:rFonts w:ascii="Arial" w:hAnsi="Arial" w:cs="Arial"/>
          <w:b/>
          <w:sz w:val="22"/>
          <w:szCs w:val="22"/>
        </w:rPr>
        <w:t>C1 – Signature du marché ou de l’accord-cadre par le titulaire individuel :</w:t>
      </w:r>
    </w:p>
    <w:tbl>
      <w:tblPr>
        <w:tblW w:w="0" w:type="auto"/>
        <w:tblInd w:w="-40" w:type="dxa"/>
        <w:tblLayout w:type="fixed"/>
        <w:tblLook w:val="0000" w:firstRow="0" w:lastRow="0" w:firstColumn="0" w:lastColumn="0" w:noHBand="0" w:noVBand="0"/>
      </w:tblPr>
      <w:tblGrid>
        <w:gridCol w:w="4644"/>
        <w:gridCol w:w="2694"/>
        <w:gridCol w:w="3056"/>
      </w:tblGrid>
      <w:tr w:rsidR="00332B12" w:rsidRPr="00742D08" w14:paraId="0A3F6D4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43934A7" w14:textId="77777777" w:rsidR="00332B12" w:rsidRPr="005C7621" w:rsidRDefault="00332B12" w:rsidP="00B054DA">
            <w:pPr>
              <w:tabs>
                <w:tab w:val="left" w:pos="851"/>
              </w:tabs>
              <w:jc w:val="center"/>
              <w:rPr>
                <w:rFonts w:ascii="Arial" w:hAnsi="Arial" w:cs="Arial"/>
                <w:b/>
                <w:bCs/>
                <w:sz w:val="22"/>
                <w:szCs w:val="22"/>
              </w:rPr>
            </w:pPr>
            <w:r w:rsidRPr="005C7621">
              <w:rPr>
                <w:rFonts w:ascii="Arial" w:hAnsi="Arial" w:cs="Arial"/>
                <w:b/>
                <w:bCs/>
                <w:sz w:val="22"/>
                <w:szCs w:val="22"/>
              </w:rPr>
              <w:t>Nom, prénom et qualité</w:t>
            </w:r>
          </w:p>
          <w:p w14:paraId="51A5D0CB" w14:textId="77777777" w:rsidR="00332B12" w:rsidRPr="005C7621" w:rsidRDefault="00332B12" w:rsidP="00B054DA">
            <w:pPr>
              <w:tabs>
                <w:tab w:val="left" w:pos="851"/>
              </w:tabs>
              <w:jc w:val="center"/>
              <w:rPr>
                <w:rFonts w:ascii="Arial" w:hAnsi="Arial" w:cs="Arial"/>
                <w:b/>
                <w:bCs/>
                <w:sz w:val="22"/>
                <w:szCs w:val="22"/>
              </w:rPr>
            </w:pPr>
            <w:r w:rsidRPr="005C7621">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147EBC3" w14:textId="77777777" w:rsidR="00332B12" w:rsidRPr="005C7621" w:rsidRDefault="00332B12" w:rsidP="00B054DA">
            <w:pPr>
              <w:tabs>
                <w:tab w:val="left" w:pos="851"/>
              </w:tabs>
              <w:jc w:val="center"/>
              <w:rPr>
                <w:rFonts w:ascii="Arial" w:hAnsi="Arial" w:cs="Arial"/>
                <w:b/>
                <w:bCs/>
                <w:sz w:val="22"/>
                <w:szCs w:val="22"/>
              </w:rPr>
            </w:pPr>
            <w:r w:rsidRPr="005C7621">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C86E3" w14:textId="77777777" w:rsidR="00332B12" w:rsidRPr="005C7621" w:rsidRDefault="00332B12" w:rsidP="00B054DA">
            <w:pPr>
              <w:tabs>
                <w:tab w:val="left" w:pos="851"/>
              </w:tabs>
              <w:jc w:val="center"/>
              <w:rPr>
                <w:rFonts w:ascii="Arial" w:hAnsi="Arial" w:cs="Arial"/>
                <w:b/>
                <w:bCs/>
                <w:sz w:val="22"/>
                <w:szCs w:val="22"/>
              </w:rPr>
            </w:pPr>
            <w:r w:rsidRPr="005C7621">
              <w:rPr>
                <w:rFonts w:ascii="Arial" w:hAnsi="Arial" w:cs="Arial"/>
                <w:b/>
                <w:bCs/>
                <w:sz w:val="22"/>
                <w:szCs w:val="22"/>
              </w:rPr>
              <w:t>Signature</w:t>
            </w:r>
          </w:p>
        </w:tc>
      </w:tr>
      <w:tr w:rsidR="00332B12" w:rsidRPr="00742D08" w14:paraId="0E27F04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E50538D" w14:textId="77777777" w:rsidR="00332B12" w:rsidRPr="005C7621" w:rsidRDefault="00332B12" w:rsidP="00B054DA">
            <w:pPr>
              <w:tabs>
                <w:tab w:val="left" w:pos="851"/>
              </w:tabs>
              <w:snapToGrid w:val="0"/>
              <w:jc w:val="both"/>
              <w:rPr>
                <w:rFonts w:ascii="Arial" w:hAnsi="Arial" w:cs="Arial"/>
                <w:b/>
                <w:bCs/>
                <w:sz w:val="22"/>
                <w:szCs w:val="22"/>
              </w:rPr>
            </w:pPr>
          </w:p>
          <w:p w14:paraId="2AA20D62" w14:textId="77777777" w:rsidR="00EB144C" w:rsidRPr="005C7621" w:rsidRDefault="00EB144C" w:rsidP="00B054DA">
            <w:pPr>
              <w:tabs>
                <w:tab w:val="left" w:pos="851"/>
              </w:tabs>
              <w:snapToGrid w:val="0"/>
              <w:jc w:val="both"/>
              <w:rPr>
                <w:rFonts w:ascii="Arial" w:hAnsi="Arial" w:cs="Arial"/>
                <w:b/>
                <w:bCs/>
                <w:sz w:val="22"/>
                <w:szCs w:val="22"/>
              </w:rPr>
            </w:pPr>
          </w:p>
          <w:p w14:paraId="25E8352E" w14:textId="77777777" w:rsidR="00EB144C" w:rsidRPr="005C7621" w:rsidRDefault="00EB144C" w:rsidP="00B054DA">
            <w:pPr>
              <w:tabs>
                <w:tab w:val="left" w:pos="851"/>
              </w:tabs>
              <w:snapToGrid w:val="0"/>
              <w:jc w:val="both"/>
              <w:rPr>
                <w:rFonts w:ascii="Arial" w:hAnsi="Arial" w:cs="Arial"/>
                <w:b/>
                <w:bCs/>
                <w:sz w:val="22"/>
                <w:szCs w:val="22"/>
              </w:rPr>
            </w:pPr>
          </w:p>
          <w:p w14:paraId="584CF19D" w14:textId="77777777" w:rsidR="00EB144C" w:rsidRPr="005C7621" w:rsidRDefault="00EB144C" w:rsidP="00B054DA">
            <w:pPr>
              <w:tabs>
                <w:tab w:val="left" w:pos="851"/>
              </w:tabs>
              <w:snapToGrid w:val="0"/>
              <w:jc w:val="both"/>
              <w:rPr>
                <w:rFonts w:ascii="Arial" w:hAnsi="Arial" w:cs="Arial"/>
                <w:b/>
                <w:bCs/>
                <w:sz w:val="22"/>
                <w:szCs w:val="22"/>
              </w:rPr>
            </w:pPr>
          </w:p>
          <w:p w14:paraId="1ADDEDF4" w14:textId="77777777" w:rsidR="00EB144C" w:rsidRPr="005C7621" w:rsidRDefault="00EB144C" w:rsidP="00B054DA">
            <w:pPr>
              <w:tabs>
                <w:tab w:val="left" w:pos="851"/>
              </w:tabs>
              <w:snapToGrid w:val="0"/>
              <w:jc w:val="both"/>
              <w:rPr>
                <w:rFonts w:ascii="Arial" w:hAnsi="Arial" w:cs="Arial"/>
                <w:b/>
                <w:bCs/>
                <w:sz w:val="22"/>
                <w:szCs w:val="22"/>
              </w:rPr>
            </w:pPr>
          </w:p>
          <w:p w14:paraId="4EFE5BEB" w14:textId="77777777" w:rsidR="00EB144C" w:rsidRPr="005C7621" w:rsidRDefault="00EB144C" w:rsidP="00B054DA">
            <w:pPr>
              <w:tabs>
                <w:tab w:val="left" w:pos="851"/>
              </w:tabs>
              <w:snapToGrid w:val="0"/>
              <w:jc w:val="both"/>
              <w:rPr>
                <w:rFonts w:ascii="Arial" w:hAnsi="Arial" w:cs="Arial"/>
                <w:b/>
                <w:bCs/>
                <w:sz w:val="22"/>
                <w:szCs w:val="22"/>
              </w:rPr>
            </w:pPr>
          </w:p>
          <w:p w14:paraId="0F191BA5" w14:textId="77777777" w:rsidR="00EB144C" w:rsidRPr="005C7621" w:rsidRDefault="00EB144C" w:rsidP="00B054DA">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bottom w:val="single" w:sz="4" w:space="0" w:color="auto"/>
            </w:tcBorders>
            <w:shd w:val="clear" w:color="auto" w:fill="auto"/>
          </w:tcPr>
          <w:p w14:paraId="5146312D" w14:textId="77777777" w:rsidR="00332B12" w:rsidRPr="005C7621" w:rsidRDefault="00332B12" w:rsidP="00B054DA">
            <w:pPr>
              <w:tabs>
                <w:tab w:val="left" w:pos="851"/>
              </w:tabs>
              <w:snapToGrid w:val="0"/>
              <w:jc w:val="both"/>
              <w:rPr>
                <w:rFonts w:ascii="Arial" w:hAnsi="Arial" w:cs="Arial"/>
                <w:bCs/>
                <w:sz w:val="22"/>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CD979F2" w14:textId="77777777" w:rsidR="00332B12" w:rsidRPr="005C7621" w:rsidRDefault="00E61E3D" w:rsidP="00B054DA">
            <w:pPr>
              <w:tabs>
                <w:tab w:val="left" w:pos="851"/>
              </w:tabs>
              <w:snapToGrid w:val="0"/>
              <w:jc w:val="both"/>
              <w:rPr>
                <w:rFonts w:ascii="Arial" w:hAnsi="Arial" w:cs="Arial"/>
                <w:bCs/>
                <w:sz w:val="22"/>
                <w:szCs w:val="22"/>
              </w:rPr>
            </w:pPr>
            <w:r w:rsidRPr="005C7621">
              <w:rPr>
                <w:rFonts w:ascii="Arial" w:hAnsi="Arial" w:cs="Arial"/>
                <w:bCs/>
                <w:sz w:val="22"/>
                <w:szCs w:val="22"/>
              </w:rPr>
              <w:t>Signature électronique</w:t>
            </w:r>
            <w:r w:rsidR="00606032">
              <w:rPr>
                <w:rFonts w:ascii="Arial" w:hAnsi="Arial" w:cs="Arial"/>
                <w:bCs/>
                <w:sz w:val="22"/>
                <w:szCs w:val="22"/>
              </w:rPr>
              <w:t xml:space="preserve"> </w:t>
            </w:r>
            <w:r w:rsidR="002A1734">
              <w:rPr>
                <w:rFonts w:ascii="Arial" w:hAnsi="Arial" w:cs="Arial"/>
                <w:bCs/>
                <w:sz w:val="22"/>
                <w:szCs w:val="22"/>
              </w:rPr>
              <w:t>obligatoir</w:t>
            </w:r>
            <w:r w:rsidR="00606032">
              <w:rPr>
                <w:rFonts w:ascii="Arial" w:hAnsi="Arial" w:cs="Arial"/>
                <w:bCs/>
                <w:sz w:val="22"/>
                <w:szCs w:val="22"/>
              </w:rPr>
              <w:t>e</w:t>
            </w:r>
          </w:p>
        </w:tc>
      </w:tr>
    </w:tbl>
    <w:p w14:paraId="2D3A0347" w14:textId="77777777" w:rsidR="002904AF" w:rsidRPr="00703923" w:rsidRDefault="002904AF" w:rsidP="002904AF">
      <w:pPr>
        <w:tabs>
          <w:tab w:val="left" w:pos="851"/>
        </w:tabs>
        <w:jc w:val="both"/>
        <w:rPr>
          <w:rFonts w:ascii="Arial" w:hAnsi="Arial" w:cs="Arial"/>
        </w:rPr>
      </w:pPr>
      <w:r w:rsidRPr="00703923">
        <w:rPr>
          <w:rFonts w:ascii="Arial" w:hAnsi="Arial" w:cs="Arial"/>
          <w:sz w:val="18"/>
          <w:szCs w:val="18"/>
        </w:rPr>
        <w:t>(*) Le signataire doit avoir le pouvoir d’engager la personne qu’il représente.</w:t>
      </w:r>
    </w:p>
    <w:p w14:paraId="259C7DB5" w14:textId="77777777" w:rsidR="00332B12" w:rsidRPr="00284C31" w:rsidRDefault="00332B12" w:rsidP="00284C31">
      <w:pPr>
        <w:pStyle w:val="fcase1ertab"/>
        <w:tabs>
          <w:tab w:val="left" w:pos="851"/>
        </w:tabs>
        <w:ind w:left="0" w:firstLine="0"/>
        <w:rPr>
          <w:rFonts w:ascii="Arial" w:hAnsi="Arial" w:cs="Arial"/>
          <w:i/>
          <w:sz w:val="18"/>
          <w:szCs w:val="18"/>
        </w:rPr>
      </w:pPr>
      <w:r w:rsidRPr="00703923">
        <w:rPr>
          <w:rFonts w:ascii="Arial" w:hAnsi="Arial" w:cs="Arial"/>
          <w:b/>
          <w:sz w:val="22"/>
          <w:szCs w:val="22"/>
        </w:rPr>
        <w:t>C2 – Signature du marché ou de l’accord-cadre en cas de groupement :</w:t>
      </w:r>
    </w:p>
    <w:p w14:paraId="7F8F4418" w14:textId="77777777" w:rsidR="00095F28" w:rsidRPr="00284C31" w:rsidRDefault="00284C31" w:rsidP="00284C31">
      <w:pPr>
        <w:tabs>
          <w:tab w:val="left" w:pos="851"/>
        </w:tabs>
        <w:spacing w:before="120"/>
        <w:jc w:val="both"/>
        <w:rPr>
          <w:rFonts w:ascii="Arial" w:hAnsi="Arial" w:cs="Arial"/>
          <w:i/>
          <w:sz w:val="18"/>
          <w:szCs w:val="18"/>
        </w:rPr>
      </w:pPr>
      <w:r w:rsidRPr="001A54CE">
        <w:rPr>
          <w:rFonts w:ascii="Arial" w:hAnsi="Arial" w:cs="Arial"/>
          <w:sz w:val="22"/>
          <w:szCs w:val="22"/>
        </w:rPr>
        <w:t xml:space="preserve">Les membres du groupement d’opérateurs économiques désignent le mandataire suivant </w:t>
      </w:r>
      <w:r w:rsidRPr="00B22348">
        <w:rPr>
          <w:rFonts w:ascii="Arial" w:hAnsi="Arial" w:cs="Arial"/>
          <w:i/>
          <w:sz w:val="18"/>
          <w:szCs w:val="18"/>
        </w:rPr>
        <w:t>(</w:t>
      </w:r>
      <w:hyperlink r:id="rId13" w:history="1">
        <w:r w:rsidRPr="00B22348">
          <w:rPr>
            <w:rStyle w:val="Lienhypertexte"/>
            <w:rFonts w:ascii="Arial" w:hAnsi="Arial" w:cs="Arial"/>
            <w:i/>
            <w:sz w:val="18"/>
            <w:szCs w:val="18"/>
          </w:rPr>
          <w:t>article R. 2142-23</w:t>
        </w:r>
      </w:hyperlink>
      <w:r w:rsidR="00441993">
        <w:rPr>
          <w:rFonts w:ascii="Arial" w:hAnsi="Arial" w:cs="Arial"/>
          <w:i/>
          <w:sz w:val="18"/>
          <w:szCs w:val="18"/>
        </w:rPr>
        <w:t xml:space="preserve"> </w:t>
      </w:r>
      <w:r w:rsidRPr="00B22348">
        <w:rPr>
          <w:rFonts w:ascii="Arial" w:hAnsi="Arial" w:cs="Arial"/>
          <w:i/>
          <w:sz w:val="18"/>
          <w:szCs w:val="18"/>
        </w:rPr>
        <w:t xml:space="preserve">du </w:t>
      </w:r>
      <w:r>
        <w:rPr>
          <w:rFonts w:ascii="Arial" w:hAnsi="Arial" w:cs="Arial"/>
          <w:i/>
          <w:sz w:val="18"/>
          <w:szCs w:val="18"/>
        </w:rPr>
        <w:t>C</w:t>
      </w:r>
      <w:r w:rsidRPr="00B22348">
        <w:rPr>
          <w:rFonts w:ascii="Arial" w:hAnsi="Arial" w:cs="Arial"/>
          <w:i/>
          <w:sz w:val="18"/>
          <w:szCs w:val="18"/>
        </w:rPr>
        <w:t>ode de la commande publique) </w:t>
      </w:r>
      <w:r w:rsidRPr="00B22348">
        <w:rPr>
          <w:rFonts w:ascii="Arial" w:hAnsi="Arial" w:cs="Arial"/>
          <w:sz w:val="18"/>
          <w:szCs w:val="18"/>
        </w:rPr>
        <w:t>:</w:t>
      </w:r>
      <w:r w:rsidRPr="009B45B9">
        <w:rPr>
          <w:rFonts w:ascii="Arial" w:hAnsi="Arial" w:cs="Arial"/>
          <w:i/>
          <w:sz w:val="18"/>
          <w:szCs w:val="18"/>
        </w:rPr>
        <w:t>[Indiquer le nom commercial et la dénomination sociale du mandataire]</w:t>
      </w:r>
    </w:p>
    <w:p w14:paraId="36344787" w14:textId="77777777" w:rsidR="00DA2154" w:rsidRDefault="00DA2154" w:rsidP="00710FD6">
      <w:pPr>
        <w:tabs>
          <w:tab w:val="left" w:pos="851"/>
        </w:tabs>
        <w:rPr>
          <w:rFonts w:ascii="Arial" w:hAnsi="Arial" w:cs="Arial"/>
          <w:sz w:val="22"/>
          <w:szCs w:val="22"/>
        </w:rPr>
      </w:pPr>
    </w:p>
    <w:p w14:paraId="0EA8D4CC" w14:textId="721C42F7" w:rsidR="00284C31" w:rsidRDefault="00284C31" w:rsidP="00710FD6">
      <w:pPr>
        <w:tabs>
          <w:tab w:val="left" w:pos="851"/>
        </w:tabs>
        <w:rPr>
          <w:rFonts w:ascii="Arial" w:hAnsi="Arial" w:cs="Arial"/>
          <w:sz w:val="22"/>
          <w:szCs w:val="22"/>
        </w:rPr>
      </w:pPr>
    </w:p>
    <w:p w14:paraId="4142013B" w14:textId="77777777" w:rsidR="00DD4295" w:rsidRPr="00703923" w:rsidRDefault="00DD4295" w:rsidP="00710FD6">
      <w:pPr>
        <w:tabs>
          <w:tab w:val="left" w:pos="851"/>
        </w:tabs>
        <w:rPr>
          <w:rFonts w:ascii="Arial" w:hAnsi="Arial" w:cs="Arial"/>
          <w:sz w:val="22"/>
          <w:szCs w:val="22"/>
        </w:rPr>
      </w:pPr>
    </w:p>
    <w:p w14:paraId="7DF845E9" w14:textId="77777777" w:rsidR="00036500" w:rsidRPr="00703923" w:rsidRDefault="004A7169" w:rsidP="00710FD6">
      <w:pPr>
        <w:pStyle w:val="fcase1ertab"/>
        <w:tabs>
          <w:tab w:val="left" w:pos="851"/>
        </w:tabs>
        <w:ind w:left="0" w:firstLine="0"/>
        <w:rPr>
          <w:rFonts w:ascii="Arial" w:hAnsi="Arial" w:cs="Arial"/>
          <w:sz w:val="22"/>
          <w:szCs w:val="22"/>
        </w:rPr>
      </w:pPr>
      <w:r w:rsidRPr="00703923">
        <w:rPr>
          <w:rFonts w:ascii="Arial" w:hAnsi="Arial" w:cs="Arial"/>
          <w:sz w:val="22"/>
          <w:szCs w:val="22"/>
        </w:rPr>
        <w:t xml:space="preserve">En cas de groupement conjoint, </w:t>
      </w:r>
      <w:r w:rsidR="00036500" w:rsidRPr="00703923">
        <w:rPr>
          <w:rFonts w:ascii="Arial" w:hAnsi="Arial" w:cs="Arial"/>
          <w:sz w:val="22"/>
          <w:szCs w:val="22"/>
        </w:rPr>
        <w:t xml:space="preserve">le mandataire </w:t>
      </w:r>
      <w:r w:rsidRPr="00703923">
        <w:rPr>
          <w:rFonts w:ascii="Arial" w:hAnsi="Arial" w:cs="Arial"/>
          <w:sz w:val="22"/>
          <w:szCs w:val="22"/>
        </w:rPr>
        <w:t xml:space="preserve">du groupement </w:t>
      </w:r>
      <w:r w:rsidR="00036500" w:rsidRPr="00703923">
        <w:rPr>
          <w:rFonts w:ascii="Arial" w:hAnsi="Arial" w:cs="Arial"/>
          <w:sz w:val="22"/>
          <w:szCs w:val="22"/>
        </w:rPr>
        <w:t>est</w:t>
      </w:r>
      <w:r w:rsidR="006723D5">
        <w:rPr>
          <w:rFonts w:ascii="Arial" w:hAnsi="Arial" w:cs="Arial"/>
          <w:sz w:val="22"/>
          <w:szCs w:val="22"/>
        </w:rPr>
        <w:t xml:space="preserve"> </w:t>
      </w:r>
      <w:r w:rsidR="00036500" w:rsidRPr="00703923">
        <w:rPr>
          <w:rFonts w:ascii="Arial" w:hAnsi="Arial" w:cs="Arial"/>
          <w:sz w:val="22"/>
          <w:szCs w:val="22"/>
        </w:rPr>
        <w:t>:</w:t>
      </w:r>
      <w:r w:rsidR="006723D5">
        <w:rPr>
          <w:rFonts w:ascii="Arial" w:hAnsi="Arial" w:cs="Arial"/>
          <w:sz w:val="22"/>
          <w:szCs w:val="22"/>
        </w:rPr>
        <w:t xml:space="preserve"> </w:t>
      </w:r>
    </w:p>
    <w:p w14:paraId="389EF780" w14:textId="77777777" w:rsidR="00036500" w:rsidRPr="00586167" w:rsidRDefault="00036500" w:rsidP="00E91ABD">
      <w:pPr>
        <w:pStyle w:val="fcase1ertab"/>
        <w:tabs>
          <w:tab w:val="left" w:pos="851"/>
        </w:tabs>
        <w:rPr>
          <w:rFonts w:ascii="Arial" w:hAnsi="Arial" w:cs="Arial"/>
          <w:sz w:val="18"/>
          <w:szCs w:val="18"/>
        </w:rPr>
      </w:pPr>
      <w:r w:rsidRPr="00586167">
        <w:rPr>
          <w:rFonts w:ascii="Arial" w:hAnsi="Arial" w:cs="Arial"/>
          <w:i/>
          <w:iCs/>
          <w:sz w:val="18"/>
          <w:szCs w:val="18"/>
        </w:rPr>
        <w:t>(Cocher la case correspondante.)</w:t>
      </w:r>
    </w:p>
    <w:p w14:paraId="4589CD14" w14:textId="77777777" w:rsidR="00095F28" w:rsidRPr="00703923" w:rsidRDefault="00354C04" w:rsidP="00126668">
      <w:pPr>
        <w:pStyle w:val="fcase1ertab"/>
        <w:tabs>
          <w:tab w:val="clear" w:pos="426"/>
          <w:tab w:val="left" w:pos="851"/>
        </w:tabs>
        <w:spacing w:before="120"/>
        <w:ind w:left="0" w:firstLine="851"/>
        <w:rPr>
          <w:rFonts w:ascii="Arial" w:hAnsi="Arial" w:cs="Arial"/>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i/>
          <w:iCs/>
          <w:sz w:val="22"/>
          <w:szCs w:val="22"/>
        </w:rPr>
        <w:t xml:space="preserve"> </w:t>
      </w:r>
      <w:r w:rsidR="007467B8" w:rsidRPr="00703923">
        <w:rPr>
          <w:rFonts w:ascii="Arial" w:hAnsi="Arial" w:cs="Arial"/>
          <w:sz w:val="22"/>
          <w:szCs w:val="22"/>
        </w:rPr>
        <w:t>C</w:t>
      </w:r>
      <w:r w:rsidRPr="00703923">
        <w:rPr>
          <w:rFonts w:ascii="Arial" w:hAnsi="Arial" w:cs="Arial"/>
          <w:sz w:val="22"/>
          <w:szCs w:val="22"/>
        </w:rPr>
        <w:t>onjoint</w:t>
      </w:r>
      <w:r w:rsidRPr="00703923">
        <w:rPr>
          <w:rFonts w:ascii="Arial" w:hAnsi="Arial" w:cs="Arial"/>
          <w:sz w:val="22"/>
          <w:szCs w:val="22"/>
        </w:rPr>
        <w:tab/>
      </w:r>
      <w:r w:rsidRPr="00703923">
        <w:rPr>
          <w:rFonts w:ascii="Arial" w:hAnsi="Arial" w:cs="Arial"/>
          <w:sz w:val="22"/>
          <w:szCs w:val="22"/>
        </w:rPr>
        <w:tab/>
        <w:t>OU</w:t>
      </w:r>
      <w:r w:rsidRPr="00703923">
        <w:rPr>
          <w:rFonts w:ascii="Arial" w:hAnsi="Arial" w:cs="Arial"/>
          <w:sz w:val="22"/>
          <w:szCs w:val="22"/>
        </w:rPr>
        <w:tab/>
      </w:r>
      <w:r w:rsidRPr="00703923">
        <w:rPr>
          <w:rFonts w:ascii="Arial" w:hAnsi="Arial" w:cs="Arial"/>
          <w:sz w:val="22"/>
          <w:szCs w:val="22"/>
        </w:rPr>
        <w:tab/>
      </w: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iCs/>
          <w:sz w:val="22"/>
          <w:szCs w:val="22"/>
        </w:rPr>
        <w:t xml:space="preserve"> </w:t>
      </w:r>
      <w:r w:rsidR="007467B8" w:rsidRPr="00703923">
        <w:rPr>
          <w:rFonts w:ascii="Arial" w:hAnsi="Arial" w:cs="Arial"/>
          <w:sz w:val="22"/>
          <w:szCs w:val="22"/>
        </w:rPr>
        <w:t>S</w:t>
      </w:r>
      <w:r w:rsidR="00126668" w:rsidRPr="00703923">
        <w:rPr>
          <w:rFonts w:ascii="Arial" w:hAnsi="Arial" w:cs="Arial"/>
          <w:sz w:val="22"/>
          <w:szCs w:val="22"/>
        </w:rPr>
        <w:t>olidaire</w:t>
      </w:r>
    </w:p>
    <w:p w14:paraId="528D6177" w14:textId="77777777" w:rsidR="002904AF" w:rsidRPr="00703923" w:rsidRDefault="0021527A" w:rsidP="002D65D2">
      <w:pPr>
        <w:pStyle w:val="fcasegauche"/>
        <w:tabs>
          <w:tab w:val="left" w:pos="426"/>
          <w:tab w:val="left" w:pos="851"/>
        </w:tabs>
        <w:spacing w:before="120" w:after="0"/>
        <w:ind w:left="0" w:firstLine="0"/>
        <w:jc w:val="left"/>
        <w:rPr>
          <w:rFonts w:ascii="Arial" w:hAnsi="Arial" w:cs="Arial"/>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 xml:space="preserve"> </w:t>
      </w:r>
      <w:r w:rsidR="001C733C" w:rsidRPr="00703923">
        <w:rPr>
          <w:rFonts w:ascii="Arial" w:hAnsi="Arial" w:cs="Arial"/>
          <w:sz w:val="22"/>
          <w:szCs w:val="22"/>
        </w:rPr>
        <w:t>Les membres du groupement</w:t>
      </w:r>
      <w:r w:rsidRPr="00703923">
        <w:rPr>
          <w:rFonts w:ascii="Arial" w:hAnsi="Arial" w:cs="Arial"/>
          <w:sz w:val="22"/>
          <w:szCs w:val="22"/>
        </w:rPr>
        <w:t xml:space="preserve"> ont donné mandat</w:t>
      </w:r>
      <w:r w:rsidR="007F68A6" w:rsidRPr="00703923">
        <w:rPr>
          <w:rFonts w:ascii="Arial" w:hAnsi="Arial" w:cs="Arial"/>
          <w:sz w:val="22"/>
          <w:szCs w:val="22"/>
        </w:rPr>
        <w:t xml:space="preserve"> au mandataire, qui signe le présent acte d’engagement</w:t>
      </w:r>
      <w:r w:rsidR="002904AF" w:rsidRPr="00703923">
        <w:rPr>
          <w:rFonts w:ascii="Arial" w:hAnsi="Arial" w:cs="Arial"/>
          <w:sz w:val="22"/>
          <w:szCs w:val="22"/>
        </w:rPr>
        <w:t> :</w:t>
      </w:r>
    </w:p>
    <w:p w14:paraId="14E0ECF9" w14:textId="77777777" w:rsidR="001C733C" w:rsidRPr="00586167" w:rsidRDefault="001C733C" w:rsidP="00E91ABD">
      <w:pPr>
        <w:tabs>
          <w:tab w:val="left" w:pos="851"/>
        </w:tabs>
        <w:rPr>
          <w:rFonts w:ascii="Arial" w:hAnsi="Arial" w:cs="Arial"/>
          <w:sz w:val="18"/>
          <w:szCs w:val="18"/>
        </w:rPr>
      </w:pPr>
      <w:r w:rsidRPr="00586167">
        <w:rPr>
          <w:rFonts w:ascii="Arial" w:hAnsi="Arial" w:cs="Arial"/>
          <w:i/>
          <w:sz w:val="18"/>
          <w:szCs w:val="18"/>
        </w:rPr>
        <w:t xml:space="preserve">(Cocher la </w:t>
      </w:r>
      <w:r w:rsidR="002904AF" w:rsidRPr="00586167">
        <w:rPr>
          <w:rFonts w:ascii="Arial" w:hAnsi="Arial" w:cs="Arial"/>
          <w:i/>
          <w:sz w:val="18"/>
          <w:szCs w:val="18"/>
        </w:rPr>
        <w:t xml:space="preserve">ou les </w:t>
      </w:r>
      <w:r w:rsidRPr="00586167">
        <w:rPr>
          <w:rFonts w:ascii="Arial" w:hAnsi="Arial" w:cs="Arial"/>
          <w:i/>
          <w:sz w:val="18"/>
          <w:szCs w:val="18"/>
        </w:rPr>
        <w:t>case</w:t>
      </w:r>
      <w:r w:rsidR="002904AF" w:rsidRPr="00586167">
        <w:rPr>
          <w:rFonts w:ascii="Arial" w:hAnsi="Arial" w:cs="Arial"/>
          <w:i/>
          <w:sz w:val="18"/>
          <w:szCs w:val="18"/>
        </w:rPr>
        <w:t>s</w:t>
      </w:r>
      <w:r w:rsidRPr="00586167">
        <w:rPr>
          <w:rFonts w:ascii="Arial" w:hAnsi="Arial" w:cs="Arial"/>
          <w:i/>
          <w:sz w:val="18"/>
          <w:szCs w:val="18"/>
        </w:rPr>
        <w:t xml:space="preserve"> correspondante</w:t>
      </w:r>
      <w:r w:rsidR="002904AF" w:rsidRPr="00586167">
        <w:rPr>
          <w:rFonts w:ascii="Arial" w:hAnsi="Arial" w:cs="Arial"/>
          <w:i/>
          <w:sz w:val="18"/>
          <w:szCs w:val="18"/>
        </w:rPr>
        <w:t>s</w:t>
      </w:r>
      <w:r w:rsidRPr="00586167">
        <w:rPr>
          <w:rFonts w:ascii="Arial" w:hAnsi="Arial" w:cs="Arial"/>
          <w:i/>
          <w:sz w:val="18"/>
          <w:szCs w:val="18"/>
        </w:rPr>
        <w:t>.)</w:t>
      </w:r>
    </w:p>
    <w:p w14:paraId="13EFBEA9" w14:textId="77777777" w:rsidR="001C733C" w:rsidRPr="00586167" w:rsidRDefault="001C733C" w:rsidP="001C733C">
      <w:pPr>
        <w:pStyle w:val="fcasegauche"/>
        <w:tabs>
          <w:tab w:val="left" w:pos="426"/>
          <w:tab w:val="left" w:pos="851"/>
        </w:tabs>
        <w:spacing w:after="0"/>
        <w:ind w:left="0" w:firstLine="0"/>
        <w:jc w:val="left"/>
        <w:rPr>
          <w:rFonts w:ascii="Arial" w:hAnsi="Arial" w:cs="Arial"/>
          <w:sz w:val="18"/>
          <w:szCs w:val="18"/>
        </w:rPr>
      </w:pPr>
    </w:p>
    <w:p w14:paraId="6F7227B1" w14:textId="77777777" w:rsidR="002904AF" w:rsidRPr="00586167" w:rsidRDefault="001C733C" w:rsidP="002D65D2">
      <w:pPr>
        <w:tabs>
          <w:tab w:val="left" w:pos="851"/>
        </w:tabs>
        <w:spacing w:before="120"/>
        <w:ind w:left="1695" w:hanging="1695"/>
        <w:jc w:val="both"/>
        <w:rPr>
          <w:rFonts w:ascii="Arial" w:hAnsi="Arial" w:cs="Arial"/>
          <w:sz w:val="18"/>
          <w:szCs w:val="18"/>
        </w:rPr>
      </w:pPr>
      <w:r w:rsidRPr="00742D08">
        <w:rPr>
          <w:rFonts w:ascii="Marianne" w:hAnsi="Marianne"/>
        </w:rPr>
        <w:tab/>
      </w:r>
      <w:r w:rsidRPr="00742D08">
        <w:rPr>
          <w:rFonts w:ascii="Marianne" w:hAnsi="Marianne"/>
        </w:rPr>
        <w:fldChar w:fldCharType="begin">
          <w:ffData>
            <w:name w:val=""/>
            <w:enabled/>
            <w:calcOnExit w:val="0"/>
            <w:checkBox>
              <w:size w:val="20"/>
              <w:default w:val="0"/>
            </w:checkBox>
          </w:ffData>
        </w:fldChar>
      </w:r>
      <w:r w:rsidRPr="00742D08">
        <w:rPr>
          <w:rFonts w:ascii="Marianne" w:hAnsi="Marianne"/>
        </w:rPr>
        <w:instrText xml:space="preserve"> FORMCHECKBOX </w:instrText>
      </w:r>
      <w:r w:rsidR="00FD031C">
        <w:rPr>
          <w:rFonts w:ascii="Marianne" w:hAnsi="Marianne"/>
        </w:rPr>
      </w:r>
      <w:r w:rsidR="00FD031C">
        <w:rPr>
          <w:rFonts w:ascii="Marianne" w:hAnsi="Marianne"/>
        </w:rPr>
        <w:fldChar w:fldCharType="separate"/>
      </w:r>
      <w:r w:rsidRPr="00742D08">
        <w:rPr>
          <w:rFonts w:ascii="Marianne" w:hAnsi="Marianne"/>
        </w:rPr>
        <w:fldChar w:fldCharType="end"/>
      </w:r>
      <w:r w:rsidRPr="00742D08">
        <w:rPr>
          <w:rFonts w:ascii="Marianne" w:hAnsi="Marianne"/>
        </w:rPr>
        <w:tab/>
      </w:r>
      <w:r w:rsidR="007467B8" w:rsidRPr="00703923">
        <w:rPr>
          <w:rFonts w:ascii="Arial" w:hAnsi="Arial" w:cs="Arial"/>
          <w:sz w:val="22"/>
          <w:szCs w:val="22"/>
        </w:rPr>
        <w:t>P</w:t>
      </w:r>
      <w:r w:rsidR="002904AF" w:rsidRPr="00703923">
        <w:rPr>
          <w:rFonts w:ascii="Arial" w:hAnsi="Arial" w:cs="Arial"/>
          <w:sz w:val="22"/>
          <w:szCs w:val="22"/>
        </w:rPr>
        <w:t>our signer le présent acte d’engagement en leur nom et pour leur compte</w:t>
      </w:r>
      <w:r w:rsidR="007F68A6" w:rsidRPr="00703923">
        <w:rPr>
          <w:rFonts w:ascii="Arial" w:hAnsi="Arial" w:cs="Arial"/>
          <w:sz w:val="22"/>
          <w:szCs w:val="22"/>
        </w:rPr>
        <w:t xml:space="preserve">, </w:t>
      </w:r>
      <w:r w:rsidR="0021527A" w:rsidRPr="00703923">
        <w:rPr>
          <w:rFonts w:ascii="Arial" w:hAnsi="Arial" w:cs="Arial"/>
          <w:sz w:val="22"/>
          <w:szCs w:val="22"/>
        </w:rPr>
        <w:t xml:space="preserve">pour les représenter vis-à-vis de l’acheteur </w:t>
      </w:r>
      <w:r w:rsidR="007F68A6" w:rsidRPr="00703923">
        <w:rPr>
          <w:rFonts w:ascii="Arial" w:hAnsi="Arial" w:cs="Arial"/>
          <w:sz w:val="22"/>
          <w:szCs w:val="22"/>
        </w:rPr>
        <w:t>et pour coordonner l’ensemble des prestations</w:t>
      </w:r>
      <w:r w:rsidR="00983FF3" w:rsidRPr="00703923">
        <w:rPr>
          <w:rFonts w:ascii="Arial" w:hAnsi="Arial" w:cs="Arial"/>
          <w:sz w:val="22"/>
          <w:szCs w:val="22"/>
        </w:rPr>
        <w:t> ;</w:t>
      </w:r>
      <w:r w:rsidR="007467B8" w:rsidRPr="00703923">
        <w:rPr>
          <w:rFonts w:ascii="Arial" w:hAnsi="Arial" w:cs="Arial"/>
          <w:sz w:val="22"/>
          <w:szCs w:val="22"/>
        </w:rPr>
        <w:t xml:space="preserve"> </w:t>
      </w:r>
      <w:r w:rsidR="007467B8" w:rsidRPr="00703923">
        <w:rPr>
          <w:rFonts w:ascii="Arial" w:hAnsi="Arial" w:cs="Arial"/>
          <w:sz w:val="22"/>
          <w:szCs w:val="22"/>
        </w:rPr>
        <w:br/>
      </w:r>
      <w:r w:rsidR="007467B8" w:rsidRPr="00586167">
        <w:rPr>
          <w:rFonts w:ascii="Arial" w:hAnsi="Arial" w:cs="Arial"/>
          <w:i/>
          <w:sz w:val="18"/>
          <w:szCs w:val="18"/>
        </w:rPr>
        <w:t xml:space="preserve">(Joindre les pouvoirs en </w:t>
      </w:r>
      <w:r w:rsidR="002904AF" w:rsidRPr="00586167">
        <w:rPr>
          <w:rFonts w:ascii="Arial" w:hAnsi="Arial" w:cs="Arial"/>
          <w:i/>
          <w:sz w:val="18"/>
          <w:szCs w:val="18"/>
        </w:rPr>
        <w:t>annexe du présent document.)</w:t>
      </w:r>
    </w:p>
    <w:p w14:paraId="0969AA63" w14:textId="77777777" w:rsidR="007467B8" w:rsidRPr="00703923" w:rsidRDefault="002904AF" w:rsidP="002D65D2">
      <w:pPr>
        <w:tabs>
          <w:tab w:val="left" w:pos="851"/>
        </w:tabs>
        <w:spacing w:before="120"/>
        <w:ind w:left="1701" w:hanging="850"/>
        <w:jc w:val="both"/>
        <w:rPr>
          <w:rFonts w:ascii="Arial" w:hAnsi="Arial" w:cs="Arial"/>
          <w:iCs/>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ab/>
      </w:r>
      <w:r w:rsidR="007467B8" w:rsidRPr="00703923">
        <w:rPr>
          <w:rFonts w:ascii="Arial" w:hAnsi="Arial" w:cs="Arial"/>
          <w:sz w:val="22"/>
          <w:szCs w:val="22"/>
        </w:rPr>
        <w:t>P</w:t>
      </w:r>
      <w:r w:rsidRPr="00703923">
        <w:rPr>
          <w:rFonts w:ascii="Arial" w:hAnsi="Arial" w:cs="Arial"/>
          <w:sz w:val="22"/>
          <w:szCs w:val="22"/>
        </w:rPr>
        <w:t>our signer, en leur nom et pour leur compte, les modifications ultérieures du mar</w:t>
      </w:r>
      <w:r w:rsidR="0021527A" w:rsidRPr="00703923">
        <w:rPr>
          <w:rFonts w:ascii="Arial" w:hAnsi="Arial" w:cs="Arial"/>
          <w:sz w:val="22"/>
          <w:szCs w:val="22"/>
        </w:rPr>
        <w:t>ché public ou de l’accord-cadre</w:t>
      </w:r>
      <w:r w:rsidRPr="00703923">
        <w:rPr>
          <w:rFonts w:ascii="Arial" w:hAnsi="Arial" w:cs="Arial"/>
          <w:sz w:val="22"/>
          <w:szCs w:val="22"/>
        </w:rPr>
        <w:t> ;</w:t>
      </w:r>
      <w:r w:rsidR="007467B8" w:rsidRPr="00703923">
        <w:rPr>
          <w:rFonts w:ascii="Arial" w:hAnsi="Arial" w:cs="Arial"/>
          <w:iCs/>
          <w:sz w:val="22"/>
          <w:szCs w:val="22"/>
        </w:rPr>
        <w:t xml:space="preserve"> </w:t>
      </w:r>
    </w:p>
    <w:p w14:paraId="35BA5FD2" w14:textId="77777777" w:rsidR="00BE6078" w:rsidRPr="00586167" w:rsidRDefault="00BE6078" w:rsidP="002D65D2">
      <w:pPr>
        <w:tabs>
          <w:tab w:val="left" w:pos="1701"/>
        </w:tabs>
        <w:ind w:left="1702" w:hanging="1"/>
        <w:jc w:val="both"/>
        <w:rPr>
          <w:rFonts w:ascii="Arial" w:hAnsi="Arial" w:cs="Arial"/>
          <w:iCs/>
          <w:sz w:val="18"/>
          <w:szCs w:val="18"/>
        </w:rPr>
      </w:pPr>
      <w:r w:rsidRPr="00586167">
        <w:rPr>
          <w:rFonts w:ascii="Arial" w:hAnsi="Arial" w:cs="Arial"/>
          <w:i/>
          <w:sz w:val="18"/>
          <w:szCs w:val="18"/>
        </w:rPr>
        <w:t>(</w:t>
      </w:r>
      <w:r w:rsidR="007467B8" w:rsidRPr="00586167">
        <w:rPr>
          <w:rFonts w:ascii="Arial" w:hAnsi="Arial" w:cs="Arial"/>
          <w:i/>
          <w:sz w:val="18"/>
          <w:szCs w:val="18"/>
        </w:rPr>
        <w:t>J</w:t>
      </w:r>
      <w:r w:rsidRPr="00586167">
        <w:rPr>
          <w:rFonts w:ascii="Arial" w:hAnsi="Arial" w:cs="Arial"/>
          <w:i/>
          <w:sz w:val="18"/>
          <w:szCs w:val="18"/>
        </w:rPr>
        <w:t>oindre les pouvoirs en annexe du présent document.)</w:t>
      </w:r>
    </w:p>
    <w:p w14:paraId="49FADC8C" w14:textId="77777777" w:rsidR="002904AF" w:rsidRPr="00703923" w:rsidRDefault="002904AF" w:rsidP="002D65D2">
      <w:pPr>
        <w:tabs>
          <w:tab w:val="left" w:pos="851"/>
        </w:tabs>
        <w:spacing w:before="120"/>
        <w:ind w:left="1701" w:hanging="1417"/>
        <w:jc w:val="both"/>
        <w:rPr>
          <w:rFonts w:ascii="Arial" w:hAnsi="Arial" w:cs="Arial"/>
          <w:sz w:val="22"/>
          <w:szCs w:val="22"/>
        </w:rPr>
      </w:pPr>
      <w:r w:rsidRPr="00703923">
        <w:rPr>
          <w:rFonts w:ascii="Arial" w:hAnsi="Arial" w:cs="Arial"/>
          <w:sz w:val="22"/>
          <w:szCs w:val="22"/>
        </w:rPr>
        <w:tab/>
      </w: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i/>
          <w:iCs/>
          <w:sz w:val="22"/>
          <w:szCs w:val="22"/>
        </w:rPr>
        <w:t xml:space="preserve"> </w:t>
      </w:r>
      <w:r w:rsidRPr="00703923">
        <w:rPr>
          <w:rFonts w:ascii="Arial" w:hAnsi="Arial" w:cs="Arial"/>
          <w:sz w:val="22"/>
          <w:szCs w:val="22"/>
        </w:rPr>
        <w:tab/>
      </w:r>
      <w:r w:rsidR="007467B8" w:rsidRPr="00703923">
        <w:rPr>
          <w:rFonts w:ascii="Arial" w:hAnsi="Arial" w:cs="Arial"/>
          <w:sz w:val="22"/>
          <w:szCs w:val="22"/>
        </w:rPr>
        <w:t>O</w:t>
      </w:r>
      <w:r w:rsidRPr="00703923">
        <w:rPr>
          <w:rFonts w:ascii="Arial" w:hAnsi="Arial" w:cs="Arial"/>
          <w:sz w:val="22"/>
          <w:szCs w:val="22"/>
        </w:rPr>
        <w:t xml:space="preserve">nt donné mandat au mandataire dans les conditions définies par </w:t>
      </w:r>
      <w:r w:rsidR="007467B8" w:rsidRPr="00703923">
        <w:rPr>
          <w:rFonts w:ascii="Arial" w:hAnsi="Arial" w:cs="Arial"/>
          <w:sz w:val="22"/>
          <w:szCs w:val="22"/>
        </w:rPr>
        <w:t xml:space="preserve">les pouvoirs joints en </w:t>
      </w:r>
      <w:r w:rsidR="009D16E2" w:rsidRPr="00703923">
        <w:rPr>
          <w:rFonts w:ascii="Arial" w:hAnsi="Arial" w:cs="Arial"/>
          <w:sz w:val="22"/>
          <w:szCs w:val="22"/>
        </w:rPr>
        <w:t>annexe.</w:t>
      </w:r>
    </w:p>
    <w:p w14:paraId="37EBB7DC" w14:textId="77777777" w:rsidR="00036500" w:rsidRPr="00703923" w:rsidRDefault="0021527A" w:rsidP="006C4338">
      <w:pPr>
        <w:tabs>
          <w:tab w:val="left" w:pos="851"/>
        </w:tabs>
        <w:rPr>
          <w:rFonts w:ascii="Arial" w:hAnsi="Arial" w:cs="Arial"/>
          <w:i/>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 xml:space="preserve"> L</w:t>
      </w:r>
      <w:r w:rsidR="00036500" w:rsidRPr="00703923">
        <w:rPr>
          <w:rFonts w:ascii="Arial" w:hAnsi="Arial" w:cs="Arial"/>
          <w:sz w:val="22"/>
          <w:szCs w:val="22"/>
        </w:rPr>
        <w:t>es membres du groupement</w:t>
      </w:r>
      <w:r w:rsidR="00332B12" w:rsidRPr="00703923">
        <w:rPr>
          <w:rFonts w:ascii="Arial" w:hAnsi="Arial" w:cs="Arial"/>
          <w:sz w:val="22"/>
          <w:szCs w:val="22"/>
        </w:rPr>
        <w:t>, qui signent le présent acte d’engagement</w:t>
      </w:r>
      <w:r w:rsidR="006723D5">
        <w:rPr>
          <w:rFonts w:ascii="Arial" w:hAnsi="Arial" w:cs="Arial"/>
          <w:sz w:val="22"/>
          <w:szCs w:val="22"/>
        </w:rPr>
        <w:t xml:space="preserve"> </w:t>
      </w:r>
      <w:r w:rsidR="00036500" w:rsidRPr="00703923">
        <w:rPr>
          <w:rFonts w:ascii="Arial" w:hAnsi="Arial" w:cs="Arial"/>
          <w:sz w:val="22"/>
          <w:szCs w:val="22"/>
        </w:rPr>
        <w:t>:</w:t>
      </w:r>
      <w:r w:rsidR="006723D5">
        <w:rPr>
          <w:rFonts w:ascii="Arial" w:hAnsi="Arial" w:cs="Arial"/>
          <w:sz w:val="22"/>
          <w:szCs w:val="22"/>
        </w:rPr>
        <w:t xml:space="preserve"> </w:t>
      </w:r>
    </w:p>
    <w:p w14:paraId="68F933F5" w14:textId="77777777" w:rsidR="00036500" w:rsidRPr="00586167" w:rsidRDefault="00036500" w:rsidP="002D65D2">
      <w:pPr>
        <w:tabs>
          <w:tab w:val="left" w:pos="851"/>
        </w:tabs>
        <w:spacing w:after="120"/>
        <w:rPr>
          <w:rFonts w:ascii="Arial" w:hAnsi="Arial" w:cs="Arial"/>
          <w:sz w:val="18"/>
          <w:szCs w:val="18"/>
        </w:rPr>
      </w:pPr>
      <w:r w:rsidRPr="00586167">
        <w:rPr>
          <w:rFonts w:ascii="Arial" w:hAnsi="Arial" w:cs="Arial"/>
          <w:i/>
          <w:sz w:val="18"/>
          <w:szCs w:val="18"/>
        </w:rPr>
        <w:t>(Cocher la case correspondante.)</w:t>
      </w:r>
    </w:p>
    <w:p w14:paraId="3B4B3152" w14:textId="77777777" w:rsidR="00AE7831" w:rsidRPr="00703923" w:rsidRDefault="00AE7831" w:rsidP="002D65D2">
      <w:pPr>
        <w:tabs>
          <w:tab w:val="left" w:pos="851"/>
        </w:tabs>
        <w:spacing w:before="120"/>
        <w:ind w:left="1701" w:hanging="850"/>
        <w:jc w:val="both"/>
        <w:rPr>
          <w:rFonts w:ascii="Arial" w:hAnsi="Arial" w:cs="Arial"/>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ab/>
      </w:r>
      <w:r w:rsidR="007467B8" w:rsidRPr="00703923">
        <w:rPr>
          <w:rFonts w:ascii="Arial" w:hAnsi="Arial" w:cs="Arial"/>
          <w:sz w:val="22"/>
          <w:szCs w:val="22"/>
        </w:rPr>
        <w:t>D</w:t>
      </w:r>
      <w:r w:rsidRPr="00703923">
        <w:rPr>
          <w:rFonts w:ascii="Arial" w:hAnsi="Arial" w:cs="Arial"/>
          <w:sz w:val="22"/>
          <w:szCs w:val="22"/>
        </w:rPr>
        <w:t>onnent mandat au mandataire, qui l’accepte, pour les représenter vis-à-vis de l’acheteur et pour coordonner l’ensemble des prestations</w:t>
      </w:r>
      <w:r w:rsidR="006723D5">
        <w:rPr>
          <w:rFonts w:ascii="Arial" w:hAnsi="Arial" w:cs="Arial"/>
          <w:sz w:val="22"/>
          <w:szCs w:val="22"/>
        </w:rPr>
        <w:t xml:space="preserve"> </w:t>
      </w:r>
      <w:r w:rsidRPr="00703923">
        <w:rPr>
          <w:rFonts w:ascii="Arial" w:hAnsi="Arial" w:cs="Arial"/>
          <w:sz w:val="22"/>
          <w:szCs w:val="22"/>
        </w:rPr>
        <w:t>;</w:t>
      </w:r>
      <w:r w:rsidR="006723D5">
        <w:rPr>
          <w:rFonts w:ascii="Arial" w:hAnsi="Arial" w:cs="Arial"/>
          <w:sz w:val="22"/>
          <w:szCs w:val="22"/>
        </w:rPr>
        <w:t xml:space="preserve"> </w:t>
      </w:r>
    </w:p>
    <w:p w14:paraId="4EAFDF2B" w14:textId="77777777" w:rsidR="00036500" w:rsidRPr="00703923" w:rsidRDefault="00036500" w:rsidP="002D65D2">
      <w:pPr>
        <w:tabs>
          <w:tab w:val="left" w:pos="851"/>
        </w:tabs>
        <w:spacing w:before="120"/>
        <w:ind w:left="1701" w:hanging="850"/>
        <w:jc w:val="both"/>
        <w:rPr>
          <w:rFonts w:ascii="Arial" w:hAnsi="Arial" w:cs="Arial"/>
          <w:iCs/>
          <w:sz w:val="22"/>
          <w:szCs w:val="22"/>
        </w:rPr>
      </w:pPr>
      <w:r w:rsidRPr="00703923">
        <w:rPr>
          <w:rFonts w:ascii="Arial" w:hAnsi="Arial" w:cs="Arial"/>
          <w:sz w:val="22"/>
          <w:szCs w:val="22"/>
        </w:rPr>
        <w:fldChar w:fldCharType="begin">
          <w:ffData>
            <w:name w:val=""/>
            <w:enabled/>
            <w:calcOnExit w:val="0"/>
            <w:checkBox>
              <w:size w:val="20"/>
              <w:default w:val="0"/>
            </w:checkBox>
          </w:ffData>
        </w:fldChar>
      </w:r>
      <w:r w:rsidRPr="00703923">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703923">
        <w:rPr>
          <w:rFonts w:ascii="Arial" w:hAnsi="Arial" w:cs="Arial"/>
          <w:sz w:val="22"/>
          <w:szCs w:val="22"/>
        </w:rPr>
        <w:fldChar w:fldCharType="end"/>
      </w:r>
      <w:r w:rsidRPr="00703923">
        <w:rPr>
          <w:rFonts w:ascii="Arial" w:hAnsi="Arial" w:cs="Arial"/>
          <w:sz w:val="22"/>
          <w:szCs w:val="22"/>
        </w:rPr>
        <w:tab/>
      </w:r>
      <w:r w:rsidR="007467B8" w:rsidRPr="00703923">
        <w:rPr>
          <w:rFonts w:ascii="Arial" w:hAnsi="Arial" w:cs="Arial"/>
          <w:sz w:val="22"/>
          <w:szCs w:val="22"/>
        </w:rPr>
        <w:t>D</w:t>
      </w:r>
      <w:r w:rsidRPr="00703923">
        <w:rPr>
          <w:rFonts w:ascii="Arial" w:hAnsi="Arial" w:cs="Arial"/>
          <w:sz w:val="22"/>
          <w:szCs w:val="22"/>
        </w:rPr>
        <w:t xml:space="preserve">onnent mandat au mandataire, qui l’accepte, pour signer, en leur nom et pour leur compte, </w:t>
      </w:r>
      <w:r w:rsidR="004A7169" w:rsidRPr="00703923">
        <w:rPr>
          <w:rFonts w:ascii="Arial" w:hAnsi="Arial" w:cs="Arial"/>
          <w:sz w:val="22"/>
          <w:szCs w:val="22"/>
        </w:rPr>
        <w:t>les</w:t>
      </w:r>
      <w:r w:rsidRPr="00703923">
        <w:rPr>
          <w:rFonts w:ascii="Arial" w:hAnsi="Arial" w:cs="Arial"/>
          <w:sz w:val="22"/>
          <w:szCs w:val="22"/>
        </w:rPr>
        <w:t xml:space="preserve"> modifications ultérieures du marché ou de l’accord-cadre</w:t>
      </w:r>
      <w:r w:rsidR="006723D5">
        <w:rPr>
          <w:rFonts w:ascii="Arial" w:hAnsi="Arial" w:cs="Arial"/>
          <w:sz w:val="22"/>
          <w:szCs w:val="22"/>
        </w:rPr>
        <w:t xml:space="preserve"> </w:t>
      </w:r>
      <w:r w:rsidRPr="00703923">
        <w:rPr>
          <w:rFonts w:ascii="Arial" w:hAnsi="Arial" w:cs="Arial"/>
          <w:sz w:val="22"/>
          <w:szCs w:val="22"/>
        </w:rPr>
        <w:t>;</w:t>
      </w:r>
      <w:r w:rsidR="006723D5">
        <w:rPr>
          <w:rFonts w:ascii="Arial" w:hAnsi="Arial" w:cs="Arial"/>
          <w:sz w:val="22"/>
          <w:szCs w:val="22"/>
        </w:rPr>
        <w:t xml:space="preserve"> </w:t>
      </w:r>
    </w:p>
    <w:p w14:paraId="4C11604B" w14:textId="77777777" w:rsidR="00036500" w:rsidRPr="00703923" w:rsidRDefault="00844DAA" w:rsidP="002D65D2">
      <w:pPr>
        <w:tabs>
          <w:tab w:val="left" w:pos="851"/>
        </w:tabs>
        <w:spacing w:before="120"/>
        <w:ind w:left="1134" w:hanging="850"/>
        <w:rPr>
          <w:rFonts w:ascii="Arial" w:hAnsi="Arial" w:cs="Arial"/>
          <w:i/>
          <w:sz w:val="22"/>
          <w:szCs w:val="22"/>
        </w:rPr>
      </w:pPr>
      <w:r w:rsidRPr="00703923">
        <w:rPr>
          <w:rFonts w:ascii="Arial" w:hAnsi="Arial" w:cs="Arial"/>
          <w:sz w:val="22"/>
          <w:szCs w:val="22"/>
        </w:rPr>
        <w:tab/>
      </w:r>
      <w:r w:rsidR="00036500" w:rsidRPr="00703923">
        <w:rPr>
          <w:rFonts w:ascii="Arial" w:hAnsi="Arial" w:cs="Arial"/>
          <w:sz w:val="22"/>
          <w:szCs w:val="22"/>
        </w:rPr>
        <w:fldChar w:fldCharType="begin">
          <w:ffData>
            <w:name w:val=""/>
            <w:enabled/>
            <w:calcOnExit w:val="0"/>
            <w:checkBox>
              <w:size w:val="20"/>
              <w:default w:val="0"/>
            </w:checkBox>
          </w:ffData>
        </w:fldChar>
      </w:r>
      <w:r w:rsidR="00036500" w:rsidRPr="00703923">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00036500" w:rsidRPr="00703923">
        <w:rPr>
          <w:rFonts w:ascii="Arial" w:hAnsi="Arial" w:cs="Arial"/>
          <w:sz w:val="22"/>
          <w:szCs w:val="22"/>
        </w:rPr>
        <w:fldChar w:fldCharType="end"/>
      </w:r>
      <w:r w:rsidR="00036500" w:rsidRPr="00703923">
        <w:rPr>
          <w:rFonts w:ascii="Arial" w:hAnsi="Arial" w:cs="Arial"/>
          <w:i/>
          <w:iCs/>
          <w:sz w:val="22"/>
          <w:szCs w:val="22"/>
        </w:rPr>
        <w:t xml:space="preserve"> </w:t>
      </w:r>
      <w:r w:rsidR="00036500" w:rsidRPr="00703923">
        <w:rPr>
          <w:rFonts w:ascii="Arial" w:hAnsi="Arial" w:cs="Arial"/>
          <w:sz w:val="22"/>
          <w:szCs w:val="22"/>
        </w:rPr>
        <w:tab/>
      </w:r>
      <w:r w:rsidR="007467B8" w:rsidRPr="00703923">
        <w:rPr>
          <w:rFonts w:ascii="Arial" w:hAnsi="Arial" w:cs="Arial"/>
          <w:sz w:val="22"/>
          <w:szCs w:val="22"/>
        </w:rPr>
        <w:t>D</w:t>
      </w:r>
      <w:r w:rsidR="00036500" w:rsidRPr="00703923">
        <w:rPr>
          <w:rFonts w:ascii="Arial" w:hAnsi="Arial" w:cs="Arial"/>
          <w:sz w:val="22"/>
          <w:szCs w:val="22"/>
        </w:rPr>
        <w:t>onnent mandat au mandataire dans les conditions définies ci-dessous</w:t>
      </w:r>
      <w:r w:rsidR="006723D5">
        <w:rPr>
          <w:rFonts w:ascii="Arial" w:hAnsi="Arial" w:cs="Arial"/>
          <w:sz w:val="22"/>
          <w:szCs w:val="22"/>
        </w:rPr>
        <w:t xml:space="preserve"> </w:t>
      </w:r>
      <w:r w:rsidRPr="00703923">
        <w:rPr>
          <w:rFonts w:ascii="Arial" w:hAnsi="Arial" w:cs="Arial"/>
          <w:sz w:val="22"/>
          <w:szCs w:val="22"/>
        </w:rPr>
        <w:t>:</w:t>
      </w:r>
      <w:r w:rsidR="006723D5">
        <w:rPr>
          <w:rFonts w:ascii="Arial" w:hAnsi="Arial" w:cs="Arial"/>
          <w:sz w:val="22"/>
          <w:szCs w:val="22"/>
        </w:rPr>
        <w:t xml:space="preserve"> </w:t>
      </w:r>
    </w:p>
    <w:p w14:paraId="51A7F7C2" w14:textId="77777777" w:rsidR="009B1CD0" w:rsidRPr="00703923" w:rsidRDefault="00844DAA" w:rsidP="00441993">
      <w:pPr>
        <w:tabs>
          <w:tab w:val="left" w:pos="1560"/>
        </w:tabs>
        <w:ind w:left="1134" w:hanging="850"/>
        <w:rPr>
          <w:rFonts w:ascii="Arial" w:hAnsi="Arial" w:cs="Arial"/>
          <w:sz w:val="22"/>
          <w:szCs w:val="22"/>
        </w:rPr>
      </w:pPr>
      <w:r w:rsidRPr="00703923">
        <w:rPr>
          <w:rFonts w:ascii="Arial" w:hAnsi="Arial" w:cs="Arial"/>
          <w:i/>
          <w:sz w:val="22"/>
          <w:szCs w:val="22"/>
        </w:rPr>
        <w:tab/>
      </w:r>
      <w:r w:rsidRPr="00703923">
        <w:rPr>
          <w:rFonts w:ascii="Arial" w:hAnsi="Arial" w:cs="Arial"/>
          <w:i/>
          <w:sz w:val="22"/>
          <w:szCs w:val="22"/>
        </w:rPr>
        <w:tab/>
      </w:r>
      <w:r w:rsidRPr="00703923">
        <w:rPr>
          <w:rFonts w:ascii="Arial" w:hAnsi="Arial" w:cs="Arial"/>
          <w:i/>
          <w:sz w:val="22"/>
          <w:szCs w:val="22"/>
        </w:rPr>
        <w:tab/>
      </w:r>
      <w:r w:rsidR="00036500" w:rsidRPr="002D65D2">
        <w:rPr>
          <w:rFonts w:ascii="Arial" w:hAnsi="Arial" w:cs="Arial"/>
          <w:i/>
          <w:sz w:val="18"/>
          <w:szCs w:val="18"/>
        </w:rPr>
        <w:t>(Donner des précisions sur l’étendue du mandat.)</w:t>
      </w:r>
    </w:p>
    <w:p w14:paraId="33D8B780" w14:textId="77777777" w:rsidR="009B1CD0" w:rsidRPr="00703923" w:rsidRDefault="009B1CD0" w:rsidP="005846FB">
      <w:pPr>
        <w:tabs>
          <w:tab w:val="left" w:pos="851"/>
        </w:tabs>
        <w:rPr>
          <w:rFonts w:ascii="Arial" w:hAnsi="Arial"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742D08" w14:paraId="5824CAC8" w14:textId="77777777" w:rsidTr="00E91ABD">
        <w:tc>
          <w:tcPr>
            <w:tcW w:w="4644" w:type="dxa"/>
            <w:tcBorders>
              <w:top w:val="single" w:sz="4" w:space="0" w:color="000000"/>
              <w:left w:val="single" w:sz="4" w:space="0" w:color="000000"/>
              <w:bottom w:val="single" w:sz="4" w:space="0" w:color="auto"/>
            </w:tcBorders>
            <w:shd w:val="clear" w:color="auto" w:fill="auto"/>
            <w:vAlign w:val="center"/>
          </w:tcPr>
          <w:p w14:paraId="1C04842A" w14:textId="77777777" w:rsidR="00332B12" w:rsidRPr="00703923" w:rsidRDefault="00332B12" w:rsidP="00B054DA">
            <w:pPr>
              <w:tabs>
                <w:tab w:val="left" w:pos="851"/>
              </w:tabs>
              <w:jc w:val="center"/>
              <w:rPr>
                <w:rFonts w:ascii="Arial" w:hAnsi="Arial" w:cs="Arial"/>
                <w:b/>
                <w:bCs/>
                <w:sz w:val="22"/>
                <w:szCs w:val="22"/>
              </w:rPr>
            </w:pPr>
            <w:r w:rsidRPr="00703923">
              <w:rPr>
                <w:rFonts w:ascii="Arial" w:hAnsi="Arial" w:cs="Arial"/>
                <w:b/>
                <w:bCs/>
                <w:sz w:val="22"/>
                <w:szCs w:val="22"/>
              </w:rPr>
              <w:t>Nom, prénom et qualité</w:t>
            </w:r>
          </w:p>
          <w:p w14:paraId="744F10DA" w14:textId="77777777" w:rsidR="00332B12" w:rsidRPr="00703923" w:rsidRDefault="00332B12" w:rsidP="00B054DA">
            <w:pPr>
              <w:tabs>
                <w:tab w:val="left" w:pos="851"/>
              </w:tabs>
              <w:jc w:val="center"/>
              <w:rPr>
                <w:rFonts w:ascii="Arial" w:hAnsi="Arial" w:cs="Arial"/>
                <w:b/>
                <w:bCs/>
                <w:sz w:val="22"/>
                <w:szCs w:val="22"/>
              </w:rPr>
            </w:pPr>
            <w:r w:rsidRPr="00703923">
              <w:rPr>
                <w:rFonts w:ascii="Arial" w:hAnsi="Arial" w:cs="Arial"/>
                <w:b/>
                <w:bCs/>
                <w:sz w:val="22"/>
                <w:szCs w:val="22"/>
              </w:rPr>
              <w:t>du signataire (*)</w:t>
            </w:r>
          </w:p>
        </w:tc>
        <w:tc>
          <w:tcPr>
            <w:tcW w:w="2694" w:type="dxa"/>
            <w:tcBorders>
              <w:top w:val="single" w:sz="4" w:space="0" w:color="000000"/>
              <w:left w:val="single" w:sz="4" w:space="0" w:color="000000"/>
              <w:bottom w:val="single" w:sz="4" w:space="0" w:color="auto"/>
            </w:tcBorders>
            <w:shd w:val="clear" w:color="auto" w:fill="auto"/>
            <w:vAlign w:val="center"/>
          </w:tcPr>
          <w:p w14:paraId="184673FC" w14:textId="77777777" w:rsidR="00332B12" w:rsidRPr="00703923" w:rsidRDefault="00332B12" w:rsidP="00B054DA">
            <w:pPr>
              <w:tabs>
                <w:tab w:val="left" w:pos="851"/>
              </w:tabs>
              <w:jc w:val="center"/>
              <w:rPr>
                <w:rFonts w:ascii="Arial" w:hAnsi="Arial" w:cs="Arial"/>
                <w:b/>
                <w:bCs/>
                <w:sz w:val="22"/>
                <w:szCs w:val="22"/>
              </w:rPr>
            </w:pPr>
            <w:r w:rsidRPr="00703923">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14:paraId="61DC3687" w14:textId="77777777" w:rsidR="00332B12" w:rsidRPr="00703923" w:rsidRDefault="00332B12" w:rsidP="00B054DA">
            <w:pPr>
              <w:tabs>
                <w:tab w:val="left" w:pos="851"/>
              </w:tabs>
              <w:jc w:val="center"/>
              <w:rPr>
                <w:rFonts w:ascii="Arial" w:hAnsi="Arial" w:cs="Arial"/>
                <w:b/>
                <w:bCs/>
                <w:sz w:val="22"/>
                <w:szCs w:val="22"/>
              </w:rPr>
            </w:pPr>
            <w:r w:rsidRPr="00703923">
              <w:rPr>
                <w:rFonts w:ascii="Arial" w:hAnsi="Arial" w:cs="Arial"/>
                <w:b/>
                <w:bCs/>
                <w:sz w:val="22"/>
                <w:szCs w:val="22"/>
              </w:rPr>
              <w:t>Signature</w:t>
            </w:r>
          </w:p>
        </w:tc>
      </w:tr>
      <w:tr w:rsidR="00332B12" w:rsidRPr="00742D08" w14:paraId="19EFA5FE" w14:textId="77777777" w:rsidTr="00E91ABD">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CCFFFF"/>
          </w:tcPr>
          <w:p w14:paraId="16845085" w14:textId="77777777" w:rsidR="00332B12" w:rsidRPr="00703923"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14:paraId="6D11CD70" w14:textId="77777777" w:rsidR="00332B12" w:rsidRPr="00703923"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auto"/>
              <w:left w:val="single" w:sz="4" w:space="0" w:color="auto"/>
              <w:bottom w:val="single" w:sz="4" w:space="0" w:color="auto"/>
              <w:right w:val="single" w:sz="4" w:space="0" w:color="auto"/>
            </w:tcBorders>
            <w:shd w:val="clear" w:color="auto" w:fill="CCFFFF"/>
          </w:tcPr>
          <w:p w14:paraId="5F033AB2" w14:textId="77777777" w:rsidR="00332B12" w:rsidRPr="00703923" w:rsidRDefault="00332B12" w:rsidP="00B054DA">
            <w:pPr>
              <w:tabs>
                <w:tab w:val="left" w:pos="851"/>
              </w:tabs>
              <w:snapToGrid w:val="0"/>
              <w:jc w:val="both"/>
              <w:rPr>
                <w:rFonts w:ascii="Arial" w:hAnsi="Arial" w:cs="Arial"/>
                <w:b/>
                <w:bCs/>
                <w:sz w:val="22"/>
                <w:szCs w:val="22"/>
              </w:rPr>
            </w:pPr>
          </w:p>
        </w:tc>
      </w:tr>
      <w:tr w:rsidR="00332B12" w:rsidRPr="00742D08" w14:paraId="4503256F" w14:textId="77777777" w:rsidTr="00E91ABD">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14:paraId="19BFC742" w14:textId="77777777" w:rsidR="00332B12" w:rsidRPr="00703923"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6D4BFB7A" w14:textId="77777777" w:rsidR="00332B12" w:rsidRPr="00703923"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16FB629F" w14:textId="77777777" w:rsidR="00332B12" w:rsidRPr="00703923" w:rsidRDefault="00332B12" w:rsidP="00B054DA">
            <w:pPr>
              <w:tabs>
                <w:tab w:val="left" w:pos="851"/>
              </w:tabs>
              <w:snapToGrid w:val="0"/>
              <w:jc w:val="both"/>
              <w:rPr>
                <w:rFonts w:ascii="Arial" w:hAnsi="Arial" w:cs="Arial"/>
                <w:b/>
                <w:bCs/>
                <w:sz w:val="22"/>
                <w:szCs w:val="22"/>
              </w:rPr>
            </w:pPr>
          </w:p>
        </w:tc>
      </w:tr>
    </w:tbl>
    <w:p w14:paraId="24BFEB97" w14:textId="77777777" w:rsidR="009B1CD0" w:rsidRDefault="00332B12" w:rsidP="009D16E2">
      <w:pPr>
        <w:tabs>
          <w:tab w:val="left" w:pos="851"/>
        </w:tabs>
        <w:jc w:val="both"/>
        <w:rPr>
          <w:rFonts w:ascii="Marianne" w:hAnsi="Marianne" w:cs="Arial"/>
        </w:rPr>
      </w:pPr>
      <w:r w:rsidRPr="00742D08">
        <w:rPr>
          <w:rFonts w:ascii="Marianne" w:hAnsi="Marianne" w:cs="Arial"/>
          <w:sz w:val="18"/>
          <w:szCs w:val="18"/>
        </w:rPr>
        <w:t>(*) Le signataire doit avoir le pouvoir d’engager la personne qu’il représente.</w:t>
      </w:r>
    </w:p>
    <w:p w14:paraId="71BDD8A5" w14:textId="77777777" w:rsidR="00E91ABD" w:rsidRPr="00703923" w:rsidRDefault="00E91ABD"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03923" w14:paraId="2B91192A" w14:textId="77777777">
        <w:tc>
          <w:tcPr>
            <w:tcW w:w="10277" w:type="dxa"/>
            <w:shd w:val="clear" w:color="auto" w:fill="66CCFF"/>
          </w:tcPr>
          <w:p w14:paraId="1B2D1526" w14:textId="77777777" w:rsidR="009B1CD0" w:rsidRPr="00703923" w:rsidRDefault="009B1CD0" w:rsidP="005846FB">
            <w:pPr>
              <w:pStyle w:val="Titre4"/>
              <w:tabs>
                <w:tab w:val="left" w:pos="851"/>
              </w:tabs>
            </w:pPr>
            <w:r w:rsidRPr="00703923">
              <w:rPr>
                <w:sz w:val="22"/>
                <w:szCs w:val="22"/>
              </w:rPr>
              <w:t xml:space="preserve">D - Identification </w:t>
            </w:r>
            <w:r w:rsidR="001C40C0" w:rsidRPr="00703923">
              <w:rPr>
                <w:sz w:val="22"/>
                <w:szCs w:val="22"/>
              </w:rPr>
              <w:t>et signature de l’acheteur</w:t>
            </w:r>
          </w:p>
        </w:tc>
      </w:tr>
    </w:tbl>
    <w:p w14:paraId="787F293C" w14:textId="77777777" w:rsidR="009B1CD0" w:rsidRPr="00703923" w:rsidRDefault="00F420F0" w:rsidP="002D65D2">
      <w:pPr>
        <w:pStyle w:val="Titre1"/>
        <w:tabs>
          <w:tab w:val="left" w:pos="567"/>
          <w:tab w:val="left" w:pos="851"/>
        </w:tabs>
        <w:spacing w:before="120"/>
        <w:ind w:left="0"/>
        <w:jc w:val="both"/>
        <w:rPr>
          <w:rFonts w:ascii="Arial" w:hAnsi="Arial" w:cs="Arial"/>
          <w:b w:val="0"/>
          <w:bCs/>
          <w:i/>
          <w:iCs/>
          <w:sz w:val="22"/>
          <w:szCs w:val="22"/>
        </w:rPr>
      </w:pPr>
      <w:proofErr w:type="gramStart"/>
      <w:r w:rsidRPr="00200419">
        <w:rPr>
          <w:rFonts w:ascii="Wingdings" w:eastAsia="Wingdings" w:hAnsi="Wingdings" w:cs="Wingdings"/>
          <w:color w:val="66CCFF"/>
          <w:spacing w:val="-10"/>
          <w:sz w:val="22"/>
        </w:rPr>
        <w:t></w:t>
      </w:r>
      <w:r w:rsidRPr="00200419">
        <w:rPr>
          <w:rFonts w:ascii="Arial" w:eastAsia="Arial" w:hAnsi="Arial" w:cs="Arial"/>
          <w:spacing w:val="-10"/>
          <w:sz w:val="22"/>
        </w:rPr>
        <w:t xml:space="preserve">  </w:t>
      </w:r>
      <w:r w:rsidR="000D4199" w:rsidRPr="002D65D2">
        <w:rPr>
          <w:rFonts w:ascii="Arial" w:eastAsia="Arial" w:hAnsi="Arial" w:cs="Arial"/>
          <w:b w:val="0"/>
          <w:sz w:val="22"/>
          <w:szCs w:val="22"/>
        </w:rPr>
        <w:t>Désignation</w:t>
      </w:r>
      <w:proofErr w:type="gramEnd"/>
      <w:r w:rsidR="009B1CD0" w:rsidRPr="00441993">
        <w:rPr>
          <w:rFonts w:ascii="Arial" w:hAnsi="Arial" w:cs="Arial"/>
          <w:b w:val="0"/>
          <w:bCs/>
          <w:iCs/>
          <w:sz w:val="22"/>
          <w:szCs w:val="22"/>
        </w:rPr>
        <w:t xml:space="preserve"> </w:t>
      </w:r>
      <w:r w:rsidR="001C40C0" w:rsidRPr="00441993">
        <w:rPr>
          <w:rFonts w:ascii="Arial" w:hAnsi="Arial" w:cs="Arial"/>
          <w:b w:val="0"/>
          <w:bCs/>
          <w:iCs/>
          <w:sz w:val="22"/>
          <w:szCs w:val="22"/>
        </w:rPr>
        <w:t>de l’acheteur</w:t>
      </w:r>
    </w:p>
    <w:p w14:paraId="415DDFDA" w14:textId="77777777" w:rsidR="00703923" w:rsidRPr="001A54CE" w:rsidRDefault="00703923" w:rsidP="00703923">
      <w:pPr>
        <w:numPr>
          <w:ilvl w:val="0"/>
          <w:numId w:val="1"/>
        </w:numPr>
        <w:tabs>
          <w:tab w:val="left" w:pos="851"/>
          <w:tab w:val="center" w:pos="4536"/>
          <w:tab w:val="right" w:pos="9072"/>
        </w:tabs>
        <w:spacing w:before="120"/>
        <w:ind w:left="431" w:hanging="431"/>
        <w:jc w:val="both"/>
        <w:rPr>
          <w:rFonts w:ascii="Arial" w:hAnsi="Arial" w:cs="Arial"/>
          <w:kern w:val="3"/>
          <w:sz w:val="22"/>
          <w:szCs w:val="22"/>
          <w:lang w:bidi="fr-FR"/>
        </w:rPr>
      </w:pPr>
      <w:r w:rsidRPr="001A54CE">
        <w:rPr>
          <w:rFonts w:ascii="Arial" w:hAnsi="Arial" w:cs="Arial"/>
          <w:kern w:val="3"/>
          <w:sz w:val="22"/>
          <w:szCs w:val="22"/>
          <w:lang w:bidi="fr-FR"/>
        </w:rPr>
        <w:t>Centre de Soutien Technique et Administratif</w:t>
      </w:r>
    </w:p>
    <w:p w14:paraId="49618E2E" w14:textId="77777777" w:rsidR="00703923" w:rsidRPr="001A54CE" w:rsidRDefault="00703923" w:rsidP="00703923">
      <w:pPr>
        <w:numPr>
          <w:ilvl w:val="0"/>
          <w:numId w:val="1"/>
        </w:numPr>
        <w:tabs>
          <w:tab w:val="left" w:pos="851"/>
          <w:tab w:val="center" w:pos="4536"/>
          <w:tab w:val="right" w:pos="9072"/>
        </w:tabs>
        <w:jc w:val="both"/>
        <w:rPr>
          <w:rFonts w:ascii="Arial" w:hAnsi="Arial" w:cs="Arial"/>
          <w:kern w:val="3"/>
          <w:sz w:val="22"/>
          <w:szCs w:val="22"/>
          <w:lang w:bidi="fr-FR"/>
        </w:rPr>
      </w:pPr>
      <w:r w:rsidRPr="001A54CE">
        <w:rPr>
          <w:rFonts w:ascii="Arial" w:hAnsi="Arial" w:cs="Arial"/>
          <w:kern w:val="3"/>
          <w:sz w:val="22"/>
          <w:szCs w:val="22"/>
          <w:lang w:bidi="fr-FR"/>
        </w:rPr>
        <w:t>Bureau Achats – Section Infrastructure</w:t>
      </w:r>
    </w:p>
    <w:p w14:paraId="3E984856" w14:textId="77777777" w:rsidR="00703923" w:rsidRPr="001A54CE" w:rsidRDefault="00703923" w:rsidP="00703923">
      <w:pPr>
        <w:numPr>
          <w:ilvl w:val="0"/>
          <w:numId w:val="1"/>
        </w:numPr>
        <w:tabs>
          <w:tab w:val="left" w:pos="851"/>
          <w:tab w:val="center" w:pos="4536"/>
          <w:tab w:val="right" w:pos="9072"/>
        </w:tabs>
        <w:jc w:val="both"/>
        <w:rPr>
          <w:rFonts w:ascii="Arial" w:hAnsi="Arial" w:cs="Arial"/>
          <w:kern w:val="3"/>
          <w:sz w:val="22"/>
          <w:szCs w:val="22"/>
          <w:lang w:bidi="fr-FR"/>
        </w:rPr>
      </w:pPr>
      <w:r w:rsidRPr="001A54CE">
        <w:rPr>
          <w:rFonts w:ascii="Arial" w:hAnsi="Arial" w:cs="Arial"/>
          <w:kern w:val="3"/>
          <w:sz w:val="22"/>
          <w:szCs w:val="22"/>
          <w:lang w:bidi="fr-FR"/>
        </w:rPr>
        <w:t>47 rue Sainte Catherine - Caserne Thiry</w:t>
      </w:r>
    </w:p>
    <w:p w14:paraId="731BEBF9" w14:textId="77777777" w:rsidR="00703923" w:rsidRPr="001A54CE" w:rsidRDefault="00703923" w:rsidP="00703923">
      <w:pPr>
        <w:numPr>
          <w:ilvl w:val="0"/>
          <w:numId w:val="1"/>
        </w:numPr>
        <w:tabs>
          <w:tab w:val="left" w:pos="851"/>
          <w:tab w:val="center" w:pos="4536"/>
          <w:tab w:val="right" w:pos="9072"/>
        </w:tabs>
        <w:jc w:val="both"/>
        <w:rPr>
          <w:rFonts w:ascii="Arial" w:hAnsi="Arial" w:cs="Arial"/>
          <w:kern w:val="3"/>
          <w:sz w:val="22"/>
          <w:szCs w:val="22"/>
          <w:lang w:bidi="fr-FR"/>
        </w:rPr>
      </w:pPr>
      <w:r w:rsidRPr="001A54CE">
        <w:rPr>
          <w:rFonts w:ascii="Arial" w:hAnsi="Arial" w:cs="Arial"/>
          <w:kern w:val="3"/>
          <w:sz w:val="22"/>
          <w:szCs w:val="22"/>
          <w:lang w:bidi="fr-FR"/>
        </w:rPr>
        <w:t>Course spéciale 60016 - 54035 N</w:t>
      </w:r>
      <w:r>
        <w:rPr>
          <w:rFonts w:ascii="Arial" w:hAnsi="Arial" w:cs="Arial"/>
          <w:kern w:val="3"/>
          <w:sz w:val="22"/>
          <w:szCs w:val="22"/>
          <w:lang w:bidi="fr-FR"/>
        </w:rPr>
        <w:t>ancy</w:t>
      </w:r>
      <w:r w:rsidR="00755D86">
        <w:rPr>
          <w:rFonts w:ascii="Arial" w:hAnsi="Arial" w:cs="Arial"/>
          <w:kern w:val="3"/>
          <w:sz w:val="22"/>
          <w:szCs w:val="22"/>
          <w:lang w:bidi="fr-FR"/>
        </w:rPr>
        <w:t xml:space="preserve"> </w:t>
      </w:r>
      <w:r w:rsidRPr="001A54CE">
        <w:rPr>
          <w:rFonts w:ascii="Arial" w:hAnsi="Arial" w:cs="Arial"/>
          <w:kern w:val="3"/>
          <w:sz w:val="22"/>
          <w:szCs w:val="22"/>
          <w:lang w:bidi="fr-FR"/>
        </w:rPr>
        <w:t>CEDEX</w:t>
      </w:r>
    </w:p>
    <w:p w14:paraId="11389C68" w14:textId="77777777" w:rsidR="00241E41" w:rsidRDefault="00703923" w:rsidP="00703923">
      <w:pPr>
        <w:numPr>
          <w:ilvl w:val="0"/>
          <w:numId w:val="1"/>
        </w:numPr>
        <w:tabs>
          <w:tab w:val="left" w:pos="851"/>
          <w:tab w:val="center" w:pos="4536"/>
          <w:tab w:val="right" w:pos="9072"/>
        </w:tabs>
        <w:spacing w:before="60"/>
        <w:ind w:left="431" w:hanging="431"/>
        <w:jc w:val="both"/>
        <w:rPr>
          <w:rFonts w:ascii="Arial" w:hAnsi="Arial" w:cs="Arial"/>
          <w:kern w:val="3"/>
          <w:sz w:val="22"/>
          <w:szCs w:val="22"/>
          <w:lang w:bidi="fr-FR"/>
        </w:rPr>
      </w:pPr>
      <w:r>
        <w:rPr>
          <w:rFonts w:ascii="Arial" w:hAnsi="Arial" w:cs="Arial"/>
          <w:kern w:val="3"/>
          <w:sz w:val="22"/>
          <w:szCs w:val="22"/>
          <w:lang w:bidi="fr-FR"/>
        </w:rPr>
        <w:t xml:space="preserve">Tél : 03 83 19 </w:t>
      </w:r>
      <w:r w:rsidR="00755D86">
        <w:rPr>
          <w:rFonts w:ascii="Arial" w:hAnsi="Arial" w:cs="Arial"/>
          <w:kern w:val="3"/>
          <w:sz w:val="22"/>
          <w:szCs w:val="22"/>
          <w:lang w:bidi="fr-FR"/>
        </w:rPr>
        <w:t>35 48</w:t>
      </w:r>
    </w:p>
    <w:p w14:paraId="4DD541D9" w14:textId="7009DBDA" w:rsidR="003306CE" w:rsidRPr="003306CE" w:rsidRDefault="00FD031C" w:rsidP="003306CE">
      <w:pPr>
        <w:numPr>
          <w:ilvl w:val="0"/>
          <w:numId w:val="1"/>
        </w:numPr>
        <w:tabs>
          <w:tab w:val="left" w:pos="851"/>
          <w:tab w:val="center" w:pos="4536"/>
          <w:tab w:val="right" w:pos="9072"/>
        </w:tabs>
        <w:spacing w:before="60"/>
        <w:ind w:left="431" w:hanging="431"/>
        <w:jc w:val="both"/>
        <w:rPr>
          <w:rFonts w:ascii="Arial" w:hAnsi="Arial" w:cs="Arial"/>
          <w:kern w:val="3"/>
          <w:sz w:val="22"/>
          <w:szCs w:val="22"/>
          <w:lang w:bidi="fr-FR"/>
        </w:rPr>
      </w:pPr>
      <w:hyperlink r:id="rId14" w:history="1">
        <w:r w:rsidR="003306CE" w:rsidRPr="00D3551C">
          <w:rPr>
            <w:rStyle w:val="Lienhypertexte"/>
            <w:rFonts w:cs="Univers"/>
          </w:rPr>
          <w:t>emma-lia.joris@intradef.gouv.fr</w:t>
        </w:r>
      </w:hyperlink>
    </w:p>
    <w:p w14:paraId="5C72AF68" w14:textId="77777777" w:rsidR="009B30BD" w:rsidRDefault="00FD031C" w:rsidP="002B126B">
      <w:pPr>
        <w:suppressAutoHyphens w:val="0"/>
        <w:jc w:val="both"/>
        <w:rPr>
          <w:rFonts w:ascii="Arial" w:hAnsi="Arial" w:cs="Arial"/>
          <w:color w:val="0000FF"/>
          <w:sz w:val="22"/>
          <w:szCs w:val="22"/>
          <w:u w:val="single"/>
          <w:lang w:eastAsia="fr-FR"/>
        </w:rPr>
      </w:pPr>
      <w:hyperlink r:id="rId15" w:history="1"/>
      <w:hyperlink r:id="rId16" w:history="1">
        <w:r w:rsidR="00296C4F" w:rsidRPr="00703923">
          <w:rPr>
            <w:rStyle w:val="Lienhypertexte"/>
            <w:rFonts w:ascii="Arial" w:hAnsi="Arial" w:cs="Arial"/>
            <w:sz w:val="22"/>
            <w:szCs w:val="22"/>
            <w:lang w:eastAsia="fr-FR"/>
          </w:rPr>
          <w:t>csta-ba-infra.contact.fct@intradef.gouv.fr</w:t>
        </w:r>
      </w:hyperlink>
    </w:p>
    <w:p w14:paraId="36C00192" w14:textId="77777777" w:rsidR="002B126B" w:rsidRPr="00441993" w:rsidRDefault="00F420F0" w:rsidP="002B126B">
      <w:pPr>
        <w:tabs>
          <w:tab w:val="left" w:pos="426"/>
          <w:tab w:val="left" w:pos="851"/>
          <w:tab w:val="left" w:pos="5103"/>
        </w:tabs>
        <w:spacing w:before="120"/>
        <w:jc w:val="both"/>
        <w:rPr>
          <w:rFonts w:ascii="Arial" w:hAnsi="Arial" w:cs="Arial"/>
          <w:i/>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B126B" w:rsidRPr="002D65D2">
        <w:rPr>
          <w:rFonts w:ascii="Arial" w:eastAsia="Arial" w:hAnsi="Arial" w:cs="Arial"/>
          <w:sz w:val="22"/>
          <w:szCs w:val="22"/>
        </w:rPr>
        <w:t>Nom</w:t>
      </w:r>
      <w:proofErr w:type="gramEnd"/>
      <w:r w:rsidR="002B126B" w:rsidRPr="00441993">
        <w:rPr>
          <w:rFonts w:ascii="Arial" w:hAnsi="Arial" w:cs="Arial"/>
          <w:sz w:val="22"/>
          <w:szCs w:val="22"/>
        </w:rPr>
        <w:t>, prénom, qualité du signataire du marché public</w:t>
      </w:r>
    </w:p>
    <w:p w14:paraId="7F09213E" w14:textId="77777777" w:rsidR="002B126B" w:rsidRPr="00857B3B" w:rsidRDefault="002B126B" w:rsidP="002B126B">
      <w:pPr>
        <w:tabs>
          <w:tab w:val="left" w:pos="851"/>
        </w:tabs>
        <w:spacing w:before="60"/>
        <w:jc w:val="both"/>
        <w:rPr>
          <w:rFonts w:ascii="Arial" w:hAnsi="Arial" w:cs="Arial"/>
          <w:sz w:val="22"/>
          <w:szCs w:val="22"/>
        </w:rPr>
      </w:pPr>
      <w:r w:rsidRPr="00857B3B">
        <w:rPr>
          <w:rFonts w:ascii="Arial" w:hAnsi="Arial" w:cs="Arial"/>
          <w:sz w:val="22"/>
          <w:szCs w:val="22"/>
        </w:rPr>
        <w:t xml:space="preserve">L’ingénieur en chef de première classe </w:t>
      </w:r>
      <w:r>
        <w:rPr>
          <w:rFonts w:ascii="Arial" w:hAnsi="Arial" w:cs="Arial"/>
          <w:sz w:val="22"/>
          <w:szCs w:val="22"/>
        </w:rPr>
        <w:t xml:space="preserve">Hugues GAULTIER de la </w:t>
      </w:r>
      <w:r w:rsidRPr="00C15AE1">
        <w:rPr>
          <w:rFonts w:ascii="Arial" w:hAnsi="Arial" w:cs="Arial"/>
          <w:sz w:val="22"/>
          <w:szCs w:val="22"/>
        </w:rPr>
        <w:t>FERRIÈRE</w:t>
      </w:r>
    </w:p>
    <w:p w14:paraId="1C4D343F" w14:textId="77777777" w:rsidR="002B126B" w:rsidRDefault="002B126B" w:rsidP="002B126B">
      <w:pPr>
        <w:tabs>
          <w:tab w:val="left" w:pos="851"/>
        </w:tabs>
        <w:jc w:val="both"/>
        <w:rPr>
          <w:rFonts w:ascii="Arial" w:hAnsi="Arial" w:cs="Arial"/>
          <w:sz w:val="22"/>
          <w:szCs w:val="22"/>
        </w:rPr>
      </w:pPr>
      <w:r w:rsidRPr="005940F5">
        <w:rPr>
          <w:rFonts w:ascii="Arial" w:hAnsi="Arial" w:cs="Arial"/>
          <w:sz w:val="22"/>
          <w:szCs w:val="22"/>
        </w:rPr>
        <w:t>Commandant du centre de soutien technique et administratif</w:t>
      </w:r>
    </w:p>
    <w:p w14:paraId="58DA1DF1" w14:textId="77777777" w:rsidR="002B126B" w:rsidRPr="002B126B" w:rsidRDefault="002B126B" w:rsidP="002B126B">
      <w:pPr>
        <w:suppressAutoHyphens w:val="0"/>
        <w:spacing w:before="120"/>
        <w:jc w:val="both"/>
        <w:rPr>
          <w:rFonts w:ascii="Arial" w:hAnsi="Arial" w:cs="Arial"/>
          <w:sz w:val="22"/>
          <w:szCs w:val="22"/>
          <w:lang w:eastAsia="fr-FR"/>
        </w:rPr>
      </w:pPr>
      <w:r w:rsidRPr="001A54CE">
        <w:rPr>
          <w:rFonts w:ascii="Arial" w:hAnsi="Arial" w:cs="Arial"/>
          <w:sz w:val="22"/>
          <w:szCs w:val="22"/>
          <w:lang w:eastAsia="fr-FR"/>
        </w:rPr>
        <w:t>Origine de son pouvoir de signature : a été nommé représentant du pouvoir adjudicateur au sens du code de la commande publique.</w:t>
      </w:r>
    </w:p>
    <w:p w14:paraId="42BB8436" w14:textId="77777777" w:rsidR="009B1CD0" w:rsidRPr="00703923" w:rsidRDefault="009B1CD0" w:rsidP="005846FB">
      <w:pPr>
        <w:pStyle w:val="En-tte"/>
        <w:tabs>
          <w:tab w:val="clear" w:pos="4536"/>
          <w:tab w:val="clear" w:pos="9072"/>
          <w:tab w:val="left" w:pos="851"/>
        </w:tabs>
        <w:jc w:val="both"/>
        <w:rPr>
          <w:rFonts w:ascii="Arial" w:hAnsi="Arial" w:cs="Arial"/>
          <w:sz w:val="22"/>
          <w:szCs w:val="22"/>
        </w:rPr>
      </w:pPr>
    </w:p>
    <w:p w14:paraId="2ECBE768" w14:textId="77777777" w:rsidR="00DA2154" w:rsidRDefault="00F420F0" w:rsidP="00DA2154">
      <w:pPr>
        <w:tabs>
          <w:tab w:val="left" w:pos="851"/>
        </w:tabs>
        <w:spacing w:before="120"/>
        <w:jc w:val="both"/>
        <w:rPr>
          <w:rFonts w:ascii="Arial" w:hAnsi="Arial" w:cs="Arial"/>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DA2154" w:rsidRPr="001A54CE">
        <w:rPr>
          <w:rFonts w:ascii="Arial" w:hAnsi="Arial" w:cs="Arial"/>
          <w:sz w:val="22"/>
          <w:szCs w:val="22"/>
        </w:rPr>
        <w:t>Personne habilitée à donner les renseignements prévus à l’</w:t>
      </w:r>
      <w:hyperlink r:id="rId17" w:history="1">
        <w:r w:rsidR="00DA2154" w:rsidRPr="001A54CE">
          <w:rPr>
            <w:rStyle w:val="Lienhypertexte"/>
            <w:rFonts w:ascii="Arial" w:hAnsi="Arial" w:cs="Arial"/>
            <w:sz w:val="22"/>
            <w:szCs w:val="22"/>
          </w:rPr>
          <w:t>article R.2191-59</w:t>
        </w:r>
      </w:hyperlink>
      <w:r w:rsidR="00DA2154" w:rsidRPr="001A54CE">
        <w:rPr>
          <w:rFonts w:ascii="Arial" w:hAnsi="Arial" w:cs="Arial"/>
          <w:sz w:val="22"/>
          <w:szCs w:val="22"/>
        </w:rPr>
        <w:t xml:space="preserve"> du </w:t>
      </w:r>
      <w:r w:rsidR="00DA2154">
        <w:rPr>
          <w:rFonts w:ascii="Arial" w:hAnsi="Arial" w:cs="Arial"/>
          <w:sz w:val="22"/>
          <w:szCs w:val="22"/>
        </w:rPr>
        <w:t>C</w:t>
      </w:r>
      <w:r w:rsidR="00DA2154" w:rsidRPr="001A54CE">
        <w:rPr>
          <w:rFonts w:ascii="Arial" w:hAnsi="Arial" w:cs="Arial"/>
          <w:sz w:val="22"/>
          <w:szCs w:val="22"/>
        </w:rPr>
        <w:t>ode de la commande publique(nantissements ou cessions de créances)</w:t>
      </w:r>
      <w:r w:rsidR="002F01BC">
        <w:rPr>
          <w:rFonts w:ascii="Arial" w:hAnsi="Arial" w:cs="Arial"/>
          <w:sz w:val="22"/>
          <w:szCs w:val="22"/>
        </w:rPr>
        <w:t>.</w:t>
      </w:r>
    </w:p>
    <w:p w14:paraId="5F7947D0" w14:textId="77777777" w:rsidR="002F01BC" w:rsidRDefault="002F01BC" w:rsidP="00DA2154">
      <w:pPr>
        <w:tabs>
          <w:tab w:val="left" w:pos="851"/>
        </w:tabs>
        <w:spacing w:before="120"/>
        <w:jc w:val="both"/>
        <w:rPr>
          <w:rFonts w:ascii="Arial" w:hAnsi="Arial" w:cs="Arial"/>
        </w:rPr>
      </w:pPr>
    </w:p>
    <w:p w14:paraId="4AC4D7E5" w14:textId="77777777" w:rsidR="00DA2154" w:rsidRPr="00F812D2" w:rsidRDefault="00DA2154" w:rsidP="00DA2154">
      <w:pPr>
        <w:numPr>
          <w:ilvl w:val="0"/>
          <w:numId w:val="1"/>
        </w:numPr>
        <w:tabs>
          <w:tab w:val="left" w:pos="851"/>
          <w:tab w:val="center" w:pos="4536"/>
          <w:tab w:val="right" w:pos="9072"/>
        </w:tabs>
        <w:spacing w:before="60"/>
        <w:ind w:left="0" w:firstLine="0"/>
        <w:jc w:val="both"/>
        <w:rPr>
          <w:rFonts w:ascii="Arial" w:hAnsi="Arial" w:cs="Arial"/>
          <w:kern w:val="3"/>
          <w:sz w:val="22"/>
          <w:szCs w:val="22"/>
          <w:lang w:bidi="fr-FR"/>
        </w:rPr>
      </w:pPr>
      <w:r w:rsidRPr="00F812D2">
        <w:rPr>
          <w:rFonts w:ascii="Arial" w:hAnsi="Arial" w:cs="Arial"/>
          <w:kern w:val="3"/>
          <w:sz w:val="22"/>
          <w:szCs w:val="22"/>
          <w:lang w:bidi="fr-FR"/>
        </w:rPr>
        <w:t>Centre de Soutien Technique et Administratif</w:t>
      </w:r>
      <w:r w:rsidR="00570FB8">
        <w:rPr>
          <w:rFonts w:ascii="Arial" w:hAnsi="Arial" w:cs="Arial"/>
          <w:kern w:val="3"/>
          <w:sz w:val="22"/>
          <w:szCs w:val="22"/>
          <w:lang w:bidi="fr-FR"/>
        </w:rPr>
        <w:t xml:space="preserve"> (CSTA)</w:t>
      </w:r>
    </w:p>
    <w:p w14:paraId="7C9B4427" w14:textId="77777777" w:rsidR="009B1CD0" w:rsidRDefault="00DA2154" w:rsidP="00E47798">
      <w:pPr>
        <w:numPr>
          <w:ilvl w:val="0"/>
          <w:numId w:val="1"/>
        </w:numPr>
        <w:tabs>
          <w:tab w:val="left" w:pos="851"/>
          <w:tab w:val="center" w:pos="4536"/>
          <w:tab w:val="right" w:pos="9072"/>
        </w:tabs>
        <w:jc w:val="both"/>
        <w:rPr>
          <w:rFonts w:ascii="Arial" w:hAnsi="Arial" w:cs="Arial"/>
          <w:kern w:val="3"/>
          <w:sz w:val="22"/>
          <w:szCs w:val="22"/>
          <w:lang w:bidi="fr-FR"/>
        </w:rPr>
      </w:pPr>
      <w:r w:rsidRPr="00F812D2">
        <w:rPr>
          <w:rFonts w:ascii="Arial" w:hAnsi="Arial" w:cs="Arial"/>
          <w:kern w:val="3"/>
          <w:sz w:val="22"/>
          <w:szCs w:val="22"/>
          <w:lang w:bidi="fr-FR"/>
        </w:rPr>
        <w:t>Bureau Achats – Section Infrastructure</w:t>
      </w:r>
    </w:p>
    <w:p w14:paraId="6B9295CF" w14:textId="77777777" w:rsidR="00DA2154" w:rsidRPr="00F812D2" w:rsidRDefault="00DA2154" w:rsidP="00DA2154">
      <w:pPr>
        <w:numPr>
          <w:ilvl w:val="0"/>
          <w:numId w:val="1"/>
        </w:numPr>
        <w:tabs>
          <w:tab w:val="left" w:pos="851"/>
          <w:tab w:val="center" w:pos="4536"/>
          <w:tab w:val="right" w:pos="9072"/>
        </w:tabs>
        <w:jc w:val="both"/>
        <w:rPr>
          <w:rFonts w:ascii="Arial" w:hAnsi="Arial" w:cs="Arial"/>
          <w:kern w:val="3"/>
          <w:sz w:val="22"/>
          <w:szCs w:val="22"/>
          <w:lang w:bidi="fr-FR"/>
        </w:rPr>
      </w:pPr>
      <w:r w:rsidRPr="00F812D2">
        <w:rPr>
          <w:rFonts w:ascii="Arial" w:hAnsi="Arial" w:cs="Arial"/>
          <w:kern w:val="3"/>
          <w:sz w:val="22"/>
          <w:szCs w:val="22"/>
          <w:lang w:bidi="fr-FR"/>
        </w:rPr>
        <w:t>47 rue Sainte Catherine - Caserne Thiry</w:t>
      </w:r>
    </w:p>
    <w:p w14:paraId="718A19F6" w14:textId="77777777" w:rsidR="00DA2154" w:rsidRPr="00F812D2" w:rsidRDefault="00DA2154" w:rsidP="00DA2154">
      <w:pPr>
        <w:numPr>
          <w:ilvl w:val="0"/>
          <w:numId w:val="1"/>
        </w:numPr>
        <w:tabs>
          <w:tab w:val="left" w:pos="851"/>
          <w:tab w:val="center" w:pos="4536"/>
          <w:tab w:val="right" w:pos="9072"/>
        </w:tabs>
        <w:jc w:val="both"/>
        <w:rPr>
          <w:rFonts w:ascii="Arial" w:hAnsi="Arial" w:cs="Arial"/>
          <w:kern w:val="3"/>
          <w:sz w:val="22"/>
          <w:szCs w:val="22"/>
          <w:lang w:bidi="fr-FR"/>
        </w:rPr>
      </w:pPr>
      <w:r w:rsidRPr="00F812D2">
        <w:rPr>
          <w:rFonts w:ascii="Arial" w:hAnsi="Arial" w:cs="Arial"/>
          <w:kern w:val="3"/>
          <w:sz w:val="22"/>
          <w:szCs w:val="22"/>
          <w:lang w:bidi="fr-FR"/>
        </w:rPr>
        <w:t>Course spéciale 60016 - 54035 N</w:t>
      </w:r>
      <w:r>
        <w:rPr>
          <w:rFonts w:ascii="Arial" w:hAnsi="Arial" w:cs="Arial"/>
          <w:kern w:val="3"/>
          <w:sz w:val="22"/>
          <w:szCs w:val="22"/>
          <w:lang w:bidi="fr-FR"/>
        </w:rPr>
        <w:t>ancy</w:t>
      </w:r>
      <w:r w:rsidR="00570FB8">
        <w:rPr>
          <w:rFonts w:ascii="Arial" w:hAnsi="Arial" w:cs="Arial"/>
          <w:kern w:val="3"/>
          <w:sz w:val="22"/>
          <w:szCs w:val="22"/>
          <w:lang w:bidi="fr-FR"/>
        </w:rPr>
        <w:t xml:space="preserve"> </w:t>
      </w:r>
      <w:r w:rsidRPr="00F812D2">
        <w:rPr>
          <w:rFonts w:ascii="Arial" w:hAnsi="Arial" w:cs="Arial"/>
          <w:kern w:val="3"/>
          <w:sz w:val="22"/>
          <w:szCs w:val="22"/>
          <w:lang w:bidi="fr-FR"/>
        </w:rPr>
        <w:t>CEDEX</w:t>
      </w:r>
    </w:p>
    <w:p w14:paraId="5A12E4A2" w14:textId="77777777" w:rsidR="00DA2154" w:rsidRPr="00F812D2" w:rsidRDefault="002B126B" w:rsidP="00DA2154">
      <w:pPr>
        <w:numPr>
          <w:ilvl w:val="0"/>
          <w:numId w:val="1"/>
        </w:numPr>
        <w:tabs>
          <w:tab w:val="left" w:pos="851"/>
          <w:tab w:val="center" w:pos="4536"/>
          <w:tab w:val="right" w:pos="9072"/>
        </w:tabs>
        <w:spacing w:before="60"/>
        <w:ind w:left="431" w:hanging="431"/>
        <w:jc w:val="both"/>
        <w:rPr>
          <w:rFonts w:ascii="Arial" w:hAnsi="Arial" w:cs="Arial"/>
          <w:kern w:val="3"/>
          <w:sz w:val="22"/>
          <w:szCs w:val="22"/>
          <w:lang w:bidi="fr-FR"/>
        </w:rPr>
      </w:pPr>
      <w:r>
        <w:rPr>
          <w:rFonts w:ascii="Arial" w:hAnsi="Arial" w:cs="Arial"/>
          <w:kern w:val="3"/>
          <w:sz w:val="22"/>
          <w:szCs w:val="22"/>
          <w:lang w:bidi="fr-FR"/>
        </w:rPr>
        <w:t xml:space="preserve">Tél : 03 83 19 33 </w:t>
      </w:r>
      <w:r w:rsidR="00DA2154" w:rsidRPr="00F812D2">
        <w:rPr>
          <w:rFonts w:ascii="Arial" w:hAnsi="Arial" w:cs="Arial"/>
          <w:kern w:val="3"/>
          <w:sz w:val="22"/>
          <w:szCs w:val="22"/>
          <w:lang w:bidi="fr-FR"/>
        </w:rPr>
        <w:t>8</w:t>
      </w:r>
      <w:r>
        <w:rPr>
          <w:rFonts w:ascii="Arial" w:hAnsi="Arial" w:cs="Arial"/>
          <w:kern w:val="3"/>
          <w:sz w:val="22"/>
          <w:szCs w:val="22"/>
          <w:lang w:bidi="fr-FR"/>
        </w:rPr>
        <w:t>5</w:t>
      </w:r>
    </w:p>
    <w:p w14:paraId="4278AB31" w14:textId="73F2766F" w:rsidR="00B0203F" w:rsidRPr="00B0203F" w:rsidRDefault="00FD031C" w:rsidP="00B0203F">
      <w:pPr>
        <w:numPr>
          <w:ilvl w:val="0"/>
          <w:numId w:val="1"/>
        </w:numPr>
        <w:tabs>
          <w:tab w:val="left" w:pos="851"/>
          <w:tab w:val="center" w:pos="4536"/>
          <w:tab w:val="right" w:pos="9072"/>
        </w:tabs>
        <w:spacing w:before="60"/>
        <w:ind w:left="431" w:hanging="431"/>
        <w:jc w:val="both"/>
        <w:rPr>
          <w:rFonts w:ascii="Arial" w:hAnsi="Arial" w:cs="Arial"/>
          <w:kern w:val="3"/>
          <w:sz w:val="22"/>
          <w:szCs w:val="22"/>
          <w:lang w:bidi="fr-FR"/>
        </w:rPr>
      </w:pPr>
      <w:hyperlink r:id="rId18" w:history="1">
        <w:r w:rsidR="00B0203F" w:rsidRPr="00D3551C">
          <w:rPr>
            <w:rStyle w:val="Lienhypertexte"/>
            <w:rFonts w:cs="Univers"/>
          </w:rPr>
          <w:t>emma-lia.joris@intradef.gouv.fr</w:t>
        </w:r>
      </w:hyperlink>
    </w:p>
    <w:p w14:paraId="4192BBB7" w14:textId="577F1C97" w:rsidR="00DA2154" w:rsidRPr="00F812D2" w:rsidRDefault="00FD031C" w:rsidP="00DA2154">
      <w:pPr>
        <w:numPr>
          <w:ilvl w:val="0"/>
          <w:numId w:val="1"/>
        </w:numPr>
        <w:tabs>
          <w:tab w:val="left" w:pos="851"/>
          <w:tab w:val="center" w:pos="4536"/>
          <w:tab w:val="right" w:pos="9072"/>
        </w:tabs>
        <w:spacing w:before="60"/>
        <w:ind w:left="431" w:hanging="431"/>
        <w:jc w:val="both"/>
        <w:rPr>
          <w:rFonts w:ascii="Arial" w:hAnsi="Arial" w:cs="Arial"/>
          <w:color w:val="0000FF"/>
          <w:kern w:val="3"/>
          <w:sz w:val="22"/>
          <w:szCs w:val="22"/>
          <w:u w:val="single"/>
          <w:lang w:bidi="fr-FR"/>
        </w:rPr>
      </w:pPr>
      <w:hyperlink r:id="rId19" w:history="1">
        <w:r w:rsidR="00DA2154" w:rsidRPr="00F812D2">
          <w:rPr>
            <w:rStyle w:val="Lienhypertexte"/>
            <w:rFonts w:ascii="Arial" w:hAnsi="Arial" w:cs="Arial"/>
            <w:kern w:val="3"/>
            <w:sz w:val="22"/>
            <w:szCs w:val="22"/>
            <w:lang w:bidi="fr-FR"/>
          </w:rPr>
          <w:t>csta-ba-infra.contact.fct@intradef.gouv.fr</w:t>
        </w:r>
      </w:hyperlink>
    </w:p>
    <w:p w14:paraId="35382CA1" w14:textId="77777777" w:rsidR="00DA2154" w:rsidRPr="00F812D2" w:rsidRDefault="00F420F0" w:rsidP="00DA2154">
      <w:pPr>
        <w:tabs>
          <w:tab w:val="left" w:pos="720"/>
          <w:tab w:val="left" w:pos="851"/>
        </w:tabs>
        <w:spacing w:before="120"/>
        <w:jc w:val="both"/>
        <w:rPr>
          <w:rFonts w:ascii="Arial" w:hAnsi="Arial" w:cs="Arial"/>
          <w:i/>
          <w:iCs/>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DA2154" w:rsidRPr="002D65D2">
        <w:rPr>
          <w:rFonts w:ascii="Arial" w:eastAsia="Arial" w:hAnsi="Arial" w:cs="Arial"/>
          <w:sz w:val="22"/>
          <w:szCs w:val="22"/>
        </w:rPr>
        <w:t>Désignation</w:t>
      </w:r>
      <w:proofErr w:type="gramEnd"/>
      <w:r w:rsidR="00DA2154" w:rsidRPr="00441993">
        <w:rPr>
          <w:rFonts w:ascii="Arial" w:hAnsi="Arial" w:cs="Arial"/>
          <w:sz w:val="22"/>
          <w:szCs w:val="22"/>
        </w:rPr>
        <w:t>, adresse, numéro de téléphone du comptable assignataire</w:t>
      </w:r>
    </w:p>
    <w:p w14:paraId="4714EB76" w14:textId="77777777" w:rsidR="00570FB8" w:rsidRPr="00880786" w:rsidRDefault="002B41CA" w:rsidP="00DA2154">
      <w:pPr>
        <w:spacing w:before="60"/>
        <w:jc w:val="both"/>
        <w:rPr>
          <w:rFonts w:ascii="Arial" w:eastAsia="Andale Sans UI" w:hAnsi="Arial" w:cs="Arial"/>
          <w:color w:val="000000"/>
          <w:kern w:val="3"/>
          <w:sz w:val="22"/>
          <w:szCs w:val="22"/>
          <w:u w:val="single"/>
          <w:lang w:eastAsia="ja-JP" w:bidi="fa-IR"/>
        </w:rPr>
      </w:pPr>
      <w:r w:rsidRPr="00880786">
        <w:rPr>
          <w:rFonts w:ascii="Arial" w:eastAsia="Andale Sans UI" w:hAnsi="Arial" w:cs="Arial"/>
          <w:color w:val="000000"/>
          <w:kern w:val="3"/>
          <w:sz w:val="22"/>
          <w:szCs w:val="22"/>
          <w:u w:val="single"/>
          <w:lang w:eastAsia="ja-JP" w:bidi="fa-IR"/>
        </w:rPr>
        <w:t>I</w:t>
      </w:r>
      <w:r w:rsidR="00570FB8" w:rsidRPr="00880786">
        <w:rPr>
          <w:rFonts w:ascii="Arial" w:eastAsia="Andale Sans UI" w:hAnsi="Arial" w:cs="Arial"/>
          <w:color w:val="000000"/>
          <w:kern w:val="3"/>
          <w:sz w:val="22"/>
          <w:szCs w:val="22"/>
          <w:u w:val="single"/>
          <w:lang w:eastAsia="ja-JP" w:bidi="fa-IR"/>
        </w:rPr>
        <w:t>mputation sur le compte de commerce 901</w:t>
      </w:r>
    </w:p>
    <w:p w14:paraId="0899F8F2" w14:textId="77777777" w:rsidR="00DA2154" w:rsidRPr="002D65D2" w:rsidRDefault="00DA2154" w:rsidP="002D65D2">
      <w:pPr>
        <w:autoSpaceDE w:val="0"/>
        <w:autoSpaceDN w:val="0"/>
        <w:adjustRightInd w:val="0"/>
        <w:spacing w:before="120"/>
        <w:jc w:val="both"/>
        <w:rPr>
          <w:rFonts w:ascii="Arial" w:eastAsia="Andale Sans UI" w:hAnsi="Arial" w:cs="Arial"/>
          <w:color w:val="000000"/>
          <w:kern w:val="3"/>
          <w:sz w:val="22"/>
          <w:szCs w:val="22"/>
          <w:lang w:eastAsia="ja-JP" w:bidi="fa-IR"/>
        </w:rPr>
      </w:pPr>
      <w:r w:rsidRPr="002D65D2">
        <w:rPr>
          <w:rFonts w:ascii="Arial" w:eastAsia="Andale Sans UI" w:hAnsi="Arial" w:cs="Arial"/>
          <w:color w:val="000000"/>
          <w:kern w:val="3"/>
          <w:sz w:val="22"/>
          <w:szCs w:val="22"/>
          <w:lang w:eastAsia="ja-JP" w:bidi="fa-IR"/>
        </w:rPr>
        <w:t>Comptable du Compte de Commerce « Approvisionnement de l’État et des forces armées en produits pétroliers</w:t>
      </w:r>
      <w:r w:rsidR="00570FB8" w:rsidRPr="002D65D2">
        <w:rPr>
          <w:rFonts w:ascii="Arial" w:eastAsia="Andale Sans UI" w:hAnsi="Arial" w:cs="Arial"/>
          <w:color w:val="000000"/>
          <w:kern w:val="3"/>
          <w:sz w:val="22"/>
          <w:szCs w:val="22"/>
          <w:lang w:eastAsia="ja-JP" w:bidi="fa-IR"/>
        </w:rPr>
        <w:t xml:space="preserve"> </w:t>
      </w:r>
      <w:r w:rsidRPr="002D65D2">
        <w:rPr>
          <w:rFonts w:ascii="Arial" w:eastAsia="Andale Sans UI" w:hAnsi="Arial" w:cs="Arial"/>
          <w:bCs/>
          <w:color w:val="000000"/>
          <w:kern w:val="3"/>
          <w:sz w:val="22"/>
          <w:szCs w:val="22"/>
          <w:lang w:eastAsia="ja-JP" w:bidi="fa-IR"/>
        </w:rPr>
        <w:t>et énergies alternatives,</w:t>
      </w:r>
      <w:r w:rsidRPr="002D65D2">
        <w:rPr>
          <w:rFonts w:ascii="Arial" w:eastAsia="Andale Sans UI" w:hAnsi="Arial" w:cs="Arial"/>
          <w:color w:val="000000"/>
          <w:kern w:val="3"/>
          <w:sz w:val="22"/>
          <w:szCs w:val="22"/>
          <w:lang w:eastAsia="ja-JP" w:bidi="fa-IR"/>
        </w:rPr>
        <w:t xml:space="preserve"> biens et services complémentaires »</w:t>
      </w:r>
    </w:p>
    <w:p w14:paraId="15EFFEAF" w14:textId="77777777" w:rsidR="00DA2154" w:rsidRPr="007575B9" w:rsidRDefault="00DA2154" w:rsidP="00DA2154">
      <w:pPr>
        <w:rPr>
          <w:rFonts w:ascii="Arial" w:hAnsi="Arial" w:cs="Arial"/>
          <w:sz w:val="22"/>
          <w:szCs w:val="22"/>
          <w:lang w:eastAsia="en-US"/>
        </w:rPr>
      </w:pPr>
      <w:r w:rsidRPr="007575B9">
        <w:rPr>
          <w:rFonts w:ascii="Arial" w:hAnsi="Arial" w:cs="Arial"/>
          <w:sz w:val="22"/>
          <w:szCs w:val="22"/>
        </w:rPr>
        <w:t>Quartier Verneau</w:t>
      </w:r>
    </w:p>
    <w:p w14:paraId="330A3DD7" w14:textId="77777777" w:rsidR="00DA2154" w:rsidRPr="007575B9" w:rsidRDefault="00DA2154" w:rsidP="00DA2154">
      <w:pPr>
        <w:rPr>
          <w:rFonts w:ascii="Arial" w:hAnsi="Arial" w:cs="Arial"/>
          <w:sz w:val="22"/>
          <w:szCs w:val="22"/>
        </w:rPr>
      </w:pPr>
      <w:r w:rsidRPr="007575B9">
        <w:rPr>
          <w:rFonts w:ascii="Arial" w:hAnsi="Arial" w:cs="Arial"/>
          <w:sz w:val="22"/>
          <w:szCs w:val="22"/>
        </w:rPr>
        <w:t xml:space="preserve">80, rue du sergent </w:t>
      </w:r>
      <w:proofErr w:type="spellStart"/>
      <w:r w:rsidRPr="007575B9">
        <w:rPr>
          <w:rFonts w:ascii="Arial" w:hAnsi="Arial" w:cs="Arial"/>
          <w:sz w:val="22"/>
          <w:szCs w:val="22"/>
        </w:rPr>
        <w:t>Blandan</w:t>
      </w:r>
      <w:proofErr w:type="spellEnd"/>
      <w:r w:rsidRPr="007575B9">
        <w:rPr>
          <w:rFonts w:ascii="Arial" w:hAnsi="Arial" w:cs="Arial"/>
          <w:sz w:val="22"/>
          <w:szCs w:val="22"/>
        </w:rPr>
        <w:t xml:space="preserve"> - CS n° 53864</w:t>
      </w:r>
    </w:p>
    <w:p w14:paraId="2AF338C6" w14:textId="77777777" w:rsidR="009D1F33" w:rsidRDefault="00DA2154" w:rsidP="00DA2154">
      <w:pPr>
        <w:spacing w:after="120"/>
        <w:rPr>
          <w:rFonts w:ascii="Arial" w:hAnsi="Arial" w:cs="Arial"/>
          <w:sz w:val="22"/>
          <w:szCs w:val="22"/>
        </w:rPr>
      </w:pPr>
      <w:r w:rsidRPr="007575B9">
        <w:rPr>
          <w:rFonts w:ascii="Arial" w:hAnsi="Arial" w:cs="Arial"/>
          <w:sz w:val="22"/>
          <w:szCs w:val="22"/>
        </w:rPr>
        <w:t>54029 Nancy CEDEX </w:t>
      </w:r>
    </w:p>
    <w:p w14:paraId="4FD5CB56" w14:textId="77777777" w:rsidR="009D1F33" w:rsidRPr="00703923" w:rsidRDefault="00441993" w:rsidP="002D65D2">
      <w:pPr>
        <w:pStyle w:val="fcase2metab"/>
        <w:spacing w:before="120"/>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9D1F33" w:rsidRPr="002D65D2">
        <w:rPr>
          <w:rFonts w:ascii="Arial" w:eastAsia="Arial" w:hAnsi="Arial" w:cs="Arial"/>
          <w:sz w:val="22"/>
          <w:szCs w:val="22"/>
        </w:rPr>
        <w:t>Imputation</w:t>
      </w:r>
      <w:proofErr w:type="gramEnd"/>
      <w:r w:rsidR="009D1F33" w:rsidRPr="00441993">
        <w:rPr>
          <w:rFonts w:ascii="Arial" w:hAnsi="Arial" w:cs="Arial"/>
          <w:sz w:val="22"/>
          <w:szCs w:val="22"/>
        </w:rPr>
        <w:t xml:space="preserve"> </w:t>
      </w:r>
      <w:r w:rsidR="009D1F33" w:rsidRPr="002D65D2">
        <w:rPr>
          <w:rFonts w:ascii="Arial" w:hAnsi="Arial" w:cs="Arial"/>
          <w:sz w:val="22"/>
          <w:szCs w:val="22"/>
        </w:rPr>
        <w:t>budgétaire</w:t>
      </w:r>
    </w:p>
    <w:p w14:paraId="57E6800D" w14:textId="77777777" w:rsidR="009D1F33" w:rsidRPr="00233ED9" w:rsidRDefault="009D1F33" w:rsidP="002D65D2">
      <w:pPr>
        <w:spacing w:before="120" w:after="120"/>
        <w:jc w:val="both"/>
        <w:rPr>
          <w:rFonts w:ascii="Arial" w:eastAsia="Calibri" w:hAnsi="Arial" w:cs="Arial"/>
          <w:b/>
          <w:kern w:val="1"/>
          <w:sz w:val="22"/>
          <w:szCs w:val="22"/>
          <w:lang w:eastAsia="fr-FR"/>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2990"/>
        <w:gridCol w:w="2541"/>
      </w:tblGrid>
      <w:tr w:rsidR="009D1F33" w:rsidRPr="0040680D" w14:paraId="0EB9AAC3" w14:textId="77777777" w:rsidTr="00BC26C0">
        <w:trPr>
          <w:trHeight w:val="419"/>
          <w:jc w:val="center"/>
        </w:trPr>
        <w:tc>
          <w:tcPr>
            <w:tcW w:w="2990" w:type="dxa"/>
            <w:vAlign w:val="center"/>
          </w:tcPr>
          <w:p w14:paraId="40CB5C72" w14:textId="77777777" w:rsidR="009D1F33" w:rsidRPr="00703923" w:rsidRDefault="009D16E2" w:rsidP="00755D86">
            <w:pPr>
              <w:suppressAutoHyphens w:val="0"/>
              <w:autoSpaceDE w:val="0"/>
              <w:autoSpaceDN w:val="0"/>
              <w:adjustRightInd w:val="0"/>
              <w:jc w:val="center"/>
              <w:rPr>
                <w:rFonts w:ascii="Arial" w:hAnsi="Arial" w:cs="Arial"/>
                <w:b/>
                <w:sz w:val="22"/>
                <w:szCs w:val="22"/>
                <w:lang w:eastAsia="fr-FR"/>
              </w:rPr>
            </w:pPr>
            <w:r w:rsidRPr="00703923">
              <w:rPr>
                <w:rFonts w:ascii="Arial" w:hAnsi="Arial" w:cs="Arial"/>
                <w:b/>
                <w:sz w:val="22"/>
                <w:szCs w:val="22"/>
                <w:lang w:eastAsia="fr-FR"/>
              </w:rPr>
              <w:t>Centre financier</w:t>
            </w:r>
            <w:r w:rsidR="00916694" w:rsidRPr="00703923">
              <w:rPr>
                <w:rFonts w:ascii="Arial" w:hAnsi="Arial" w:cs="Arial"/>
                <w:b/>
                <w:sz w:val="22"/>
                <w:szCs w:val="22"/>
                <w:lang w:eastAsia="fr-FR"/>
              </w:rPr>
              <w:t xml:space="preserve"> </w:t>
            </w:r>
          </w:p>
        </w:tc>
        <w:tc>
          <w:tcPr>
            <w:tcW w:w="2541" w:type="dxa"/>
            <w:vAlign w:val="center"/>
          </w:tcPr>
          <w:p w14:paraId="54A66691" w14:textId="77777777" w:rsidR="009D1F33" w:rsidRPr="00703923" w:rsidRDefault="009D16E2" w:rsidP="00F50C51">
            <w:pPr>
              <w:suppressAutoHyphens w:val="0"/>
              <w:autoSpaceDE w:val="0"/>
              <w:autoSpaceDN w:val="0"/>
              <w:adjustRightInd w:val="0"/>
              <w:jc w:val="center"/>
              <w:rPr>
                <w:rFonts w:ascii="Arial" w:hAnsi="Arial" w:cs="Arial"/>
                <w:b/>
                <w:sz w:val="22"/>
                <w:szCs w:val="22"/>
                <w:lang w:eastAsia="fr-FR"/>
              </w:rPr>
            </w:pPr>
            <w:r w:rsidRPr="00703923">
              <w:rPr>
                <w:rFonts w:ascii="Arial" w:hAnsi="Arial" w:cs="Arial"/>
                <w:sz w:val="22"/>
                <w:szCs w:val="22"/>
                <w:lang w:eastAsia="en-US"/>
              </w:rPr>
              <w:t>CS</w:t>
            </w:r>
            <w:r w:rsidR="00783DD0" w:rsidRPr="00703923">
              <w:rPr>
                <w:rFonts w:ascii="Arial" w:hAnsi="Arial" w:cs="Arial"/>
                <w:sz w:val="22"/>
                <w:szCs w:val="22"/>
                <w:lang w:eastAsia="en-US"/>
              </w:rPr>
              <w:t>901</w:t>
            </w:r>
          </w:p>
        </w:tc>
      </w:tr>
    </w:tbl>
    <w:p w14:paraId="03D8A567" w14:textId="77777777" w:rsidR="00980B9A" w:rsidRPr="00703923" w:rsidRDefault="00980B9A" w:rsidP="00980B9A">
      <w:pPr>
        <w:pStyle w:val="Objetducommentaire"/>
        <w:spacing w:before="120"/>
        <w:jc w:val="both"/>
        <w:rPr>
          <w:rFonts w:ascii="Arial" w:hAnsi="Arial" w:cs="Arial"/>
          <w:sz w:val="22"/>
          <w:szCs w:val="22"/>
        </w:rPr>
      </w:pPr>
      <w:r w:rsidRPr="00703923">
        <w:rPr>
          <w:rFonts w:ascii="Arial" w:hAnsi="Arial" w:cs="Arial"/>
          <w:sz w:val="22"/>
          <w:szCs w:val="22"/>
        </w:rPr>
        <w:t>La présente offre est acceptée avec</w:t>
      </w:r>
      <w:r w:rsidRPr="00703923">
        <w:rPr>
          <w:rFonts w:ascii="Arial" w:hAnsi="Arial" w:cs="Arial"/>
          <w:bCs w:val="0"/>
          <w:sz w:val="22"/>
          <w:szCs w:val="22"/>
        </w:rPr>
        <w:t xml:space="preserve"> les </w:t>
      </w:r>
      <w:r w:rsidRPr="00703923">
        <w:rPr>
          <w:rFonts w:ascii="Arial" w:hAnsi="Arial" w:cs="Arial"/>
          <w:sz w:val="22"/>
          <w:szCs w:val="22"/>
        </w:rPr>
        <w:t>annexes suivantes :</w:t>
      </w:r>
    </w:p>
    <w:p w14:paraId="294E1A7D" w14:textId="77777777" w:rsidR="00980B9A" w:rsidRPr="002B126B" w:rsidRDefault="00980B9A" w:rsidP="00980B9A">
      <w:pPr>
        <w:rPr>
          <w:rFonts w:ascii="Arial" w:hAnsi="Arial" w:cs="Arial"/>
          <w:i/>
          <w:iCs/>
          <w:sz w:val="18"/>
          <w:szCs w:val="18"/>
        </w:rPr>
      </w:pPr>
      <w:r w:rsidRPr="002B126B">
        <w:rPr>
          <w:rFonts w:ascii="Arial" w:hAnsi="Arial" w:cs="Arial"/>
          <w:i/>
          <w:iCs/>
          <w:sz w:val="18"/>
          <w:szCs w:val="18"/>
        </w:rPr>
        <w:t>(Cocher la case correspondante.)</w:t>
      </w:r>
    </w:p>
    <w:p w14:paraId="345AFE7C" w14:textId="77777777" w:rsidR="002B41CA" w:rsidRDefault="002B41CA" w:rsidP="002D65D2">
      <w:pPr>
        <w:pStyle w:val="fcase2metab"/>
        <w:spacing w:before="120"/>
        <w:rPr>
          <w:rFonts w:ascii="Arial" w:hAnsi="Arial" w:cs="Arial"/>
          <w:sz w:val="22"/>
          <w:szCs w:val="22"/>
        </w:rPr>
      </w:pPr>
      <w:r>
        <w:rPr>
          <w:rFonts w:ascii="Arial" w:hAnsi="Arial" w:cs="Arial"/>
          <w:sz w:val="22"/>
          <w:szCs w:val="22"/>
        </w:rPr>
        <w:t>Pour les lots suivants</w:t>
      </w:r>
      <w:r w:rsidR="006723D5">
        <w:rPr>
          <w:rFonts w:ascii="Arial" w:hAnsi="Arial" w:cs="Arial"/>
          <w:sz w:val="22"/>
          <w:szCs w:val="22"/>
        </w:rPr>
        <w:t xml:space="preserve"> </w:t>
      </w:r>
      <w:r>
        <w:rPr>
          <w:rFonts w:ascii="Arial" w:hAnsi="Arial" w:cs="Arial"/>
          <w:sz w:val="22"/>
          <w:szCs w:val="22"/>
        </w:rPr>
        <w:t>:</w:t>
      </w:r>
      <w:r w:rsidR="006723D5">
        <w:rPr>
          <w:rFonts w:ascii="Arial" w:hAnsi="Arial" w:cs="Arial"/>
          <w:sz w:val="22"/>
          <w:szCs w:val="22"/>
        </w:rPr>
        <w:t xml:space="preserve"> </w:t>
      </w:r>
    </w:p>
    <w:p w14:paraId="2B552751" w14:textId="69823F49" w:rsidR="005B6D8A" w:rsidRDefault="005B6D8A" w:rsidP="00CD013C">
      <w:pPr>
        <w:pStyle w:val="fcasegauche"/>
        <w:tabs>
          <w:tab w:val="left" w:pos="851"/>
        </w:tabs>
        <w:spacing w:before="120" w:after="120"/>
        <w:ind w:left="0" w:firstLine="0"/>
        <w:rPr>
          <w:rFonts w:ascii="Arial" w:hAnsi="Arial" w:cs="Arial"/>
          <w:sz w:val="22"/>
          <w:szCs w:val="22"/>
        </w:rPr>
      </w:pPr>
    </w:p>
    <w:p w14:paraId="77A80CE2" w14:textId="77777777" w:rsidR="005B6D8A" w:rsidRPr="004E400C" w:rsidRDefault="005B6D8A" w:rsidP="005B6D8A">
      <w:pPr>
        <w:pStyle w:val="fcasegauche"/>
        <w:tabs>
          <w:tab w:val="left" w:pos="851"/>
        </w:tabs>
        <w:spacing w:before="120" w:after="0"/>
        <w:ind w:left="1135"/>
        <w:rPr>
          <w:rFonts w:ascii="Arial" w:hAnsi="Arial" w:cs="Arial"/>
          <w:sz w:val="22"/>
          <w:szCs w:val="22"/>
        </w:rPr>
      </w:pPr>
      <w:r>
        <w:rPr>
          <w:rFonts w:ascii="Marianne" w:hAnsi="Marianne"/>
        </w:rPr>
        <w:fldChar w:fldCharType="begin">
          <w:ffData>
            <w:name w:val="CaseACocher109"/>
            <w:enabled/>
            <w:calcOnExit w:val="0"/>
            <w:checkBox>
              <w:sizeAuto/>
              <w:default w:val="0"/>
            </w:checkBox>
          </w:ffData>
        </w:fldChar>
      </w:r>
      <w:r>
        <w:rPr>
          <w:rFonts w:ascii="Marianne" w:hAnsi="Marianne"/>
        </w:rPr>
        <w:instrText xml:space="preserve"> </w:instrText>
      </w:r>
      <w:bookmarkStart w:id="1" w:name="CaseACocher109"/>
      <w:r>
        <w:rPr>
          <w:rFonts w:ascii="Marianne" w:hAnsi="Marianne"/>
        </w:rPr>
        <w:instrText xml:space="preserve">FORMCHECKBOX </w:instrText>
      </w:r>
      <w:r w:rsidR="00FD031C">
        <w:rPr>
          <w:rFonts w:ascii="Marianne" w:hAnsi="Marianne"/>
        </w:rPr>
      </w:r>
      <w:r w:rsidR="00FD031C">
        <w:rPr>
          <w:rFonts w:ascii="Marianne" w:hAnsi="Marianne"/>
        </w:rPr>
        <w:fldChar w:fldCharType="separate"/>
      </w:r>
      <w:r>
        <w:rPr>
          <w:rFonts w:ascii="Marianne" w:hAnsi="Marianne"/>
        </w:rPr>
        <w:fldChar w:fldCharType="end"/>
      </w:r>
      <w:bookmarkEnd w:id="1"/>
      <w:r w:rsidRPr="00742D08">
        <w:rPr>
          <w:rFonts w:ascii="Marianne" w:hAnsi="Marianne"/>
        </w:rPr>
        <w:tab/>
      </w:r>
      <w:r w:rsidRPr="00F420F0">
        <w:rPr>
          <w:rFonts w:ascii="Arial" w:hAnsi="Arial" w:cs="Arial"/>
          <w:sz w:val="22"/>
          <w:szCs w:val="22"/>
        </w:rPr>
        <w:t xml:space="preserve">Lot 1 : </w:t>
      </w:r>
      <w:r>
        <w:rPr>
          <w:rFonts w:ascii="Arial" w:hAnsi="Arial" w:cs="Arial"/>
          <w:sz w:val="22"/>
          <w:szCs w:val="22"/>
        </w:rPr>
        <w:t>Zone Nord-Est (</w:t>
      </w:r>
      <w:r w:rsidRPr="002D65D2">
        <w:rPr>
          <w:rFonts w:ascii="Arial" w:hAnsi="Arial" w:cs="Arial"/>
          <w:sz w:val="22"/>
          <w:szCs w:val="22"/>
        </w:rPr>
        <w:t>ETSEO de Metz</w:t>
      </w:r>
      <w:r>
        <w:rPr>
          <w:rFonts w:ascii="Arial" w:hAnsi="Arial" w:cs="Arial"/>
          <w:sz w:val="22"/>
          <w:szCs w:val="22"/>
        </w:rPr>
        <w:t>)</w:t>
      </w:r>
      <w:r w:rsidRPr="00F420F0">
        <w:rPr>
          <w:rFonts w:ascii="Arial" w:hAnsi="Arial" w:cs="Arial"/>
          <w:sz w:val="22"/>
          <w:szCs w:val="22"/>
        </w:rPr>
        <w:t> ;</w:t>
      </w:r>
    </w:p>
    <w:p w14:paraId="05031FC8" w14:textId="77777777" w:rsidR="005B6D8A" w:rsidRPr="00F420F0" w:rsidRDefault="005B6D8A" w:rsidP="005B6D8A">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FD031C">
        <w:rPr>
          <w:rFonts w:ascii="Marianne" w:hAnsi="Marianne"/>
        </w:rPr>
      </w:r>
      <w:r w:rsidR="00FD031C">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 xml:space="preserve">Lot 2 : </w:t>
      </w:r>
      <w:r>
        <w:rPr>
          <w:rFonts w:ascii="Arial" w:hAnsi="Arial" w:cs="Arial"/>
          <w:sz w:val="22"/>
          <w:szCs w:val="22"/>
        </w:rPr>
        <w:t>Zone Nord-Centre (</w:t>
      </w:r>
      <w:r w:rsidRPr="002D65D2">
        <w:rPr>
          <w:rFonts w:ascii="Arial" w:eastAsia="Arial" w:hAnsi="Arial" w:cs="Arial"/>
          <w:sz w:val="22"/>
          <w:szCs w:val="22"/>
        </w:rPr>
        <w:t>ETSEO Saint-Germain-en-Laye</w:t>
      </w:r>
      <w:r>
        <w:rPr>
          <w:rFonts w:ascii="Arial" w:eastAsia="Arial" w:hAnsi="Arial" w:cs="Arial"/>
          <w:sz w:val="22"/>
          <w:szCs w:val="22"/>
        </w:rPr>
        <w:t>)</w:t>
      </w:r>
      <w:r w:rsidRPr="00F420F0">
        <w:rPr>
          <w:rFonts w:ascii="Arial" w:hAnsi="Arial" w:cs="Arial"/>
          <w:sz w:val="22"/>
          <w:szCs w:val="22"/>
        </w:rPr>
        <w:t> ;</w:t>
      </w:r>
    </w:p>
    <w:p w14:paraId="63E701DD" w14:textId="77777777" w:rsidR="005B6D8A" w:rsidRPr="00F420F0" w:rsidRDefault="005B6D8A" w:rsidP="005B6D8A">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FD031C">
        <w:rPr>
          <w:rFonts w:ascii="Marianne" w:hAnsi="Marianne"/>
        </w:rPr>
      </w:r>
      <w:r w:rsidR="00FD031C">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Lot 3 :</w:t>
      </w:r>
      <w:r>
        <w:rPr>
          <w:rFonts w:ascii="Arial" w:hAnsi="Arial" w:cs="Arial"/>
          <w:sz w:val="22"/>
          <w:szCs w:val="22"/>
        </w:rPr>
        <w:t xml:space="preserve"> Zone Nord-Ouest</w:t>
      </w:r>
      <w:r w:rsidRPr="00F420F0">
        <w:rPr>
          <w:rFonts w:ascii="Arial" w:hAnsi="Arial" w:cs="Arial"/>
          <w:sz w:val="22"/>
          <w:szCs w:val="22"/>
        </w:rPr>
        <w:t xml:space="preserve"> </w:t>
      </w:r>
      <w:r>
        <w:rPr>
          <w:rFonts w:ascii="Arial" w:hAnsi="Arial" w:cs="Arial"/>
          <w:sz w:val="22"/>
          <w:szCs w:val="22"/>
        </w:rPr>
        <w:t>(</w:t>
      </w:r>
      <w:r w:rsidRPr="002D65D2">
        <w:rPr>
          <w:rFonts w:ascii="Arial" w:eastAsia="Arial" w:hAnsi="Arial" w:cs="Arial"/>
          <w:sz w:val="22"/>
          <w:szCs w:val="22"/>
        </w:rPr>
        <w:t>ETSEO Rennes</w:t>
      </w:r>
      <w:r>
        <w:rPr>
          <w:rFonts w:ascii="Arial" w:eastAsia="Arial" w:hAnsi="Arial" w:cs="Arial"/>
          <w:sz w:val="22"/>
          <w:szCs w:val="22"/>
        </w:rPr>
        <w:t>)</w:t>
      </w:r>
      <w:r w:rsidRPr="00F420F0">
        <w:rPr>
          <w:rFonts w:ascii="Arial" w:hAnsi="Arial" w:cs="Arial"/>
          <w:sz w:val="22"/>
          <w:szCs w:val="22"/>
        </w:rPr>
        <w:t> ;</w:t>
      </w:r>
    </w:p>
    <w:p w14:paraId="303F5CB1" w14:textId="77777777" w:rsidR="005B6D8A" w:rsidRPr="00F420F0" w:rsidRDefault="005B6D8A" w:rsidP="005B6D8A">
      <w:pPr>
        <w:pStyle w:val="fcasegauche"/>
        <w:tabs>
          <w:tab w:val="left" w:pos="851"/>
        </w:tabs>
        <w:spacing w:before="120" w:after="0"/>
        <w:ind w:left="1135"/>
        <w:rPr>
          <w:rFonts w:ascii="Marianne" w:hAnsi="Marianne"/>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FD031C">
        <w:rPr>
          <w:rFonts w:ascii="Marianne" w:hAnsi="Marianne"/>
        </w:rPr>
      </w:r>
      <w:r w:rsidR="00FD031C">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 xml:space="preserve">Lot 4 : </w:t>
      </w:r>
      <w:r>
        <w:rPr>
          <w:rFonts w:ascii="Arial" w:hAnsi="Arial" w:cs="Arial"/>
          <w:sz w:val="22"/>
          <w:szCs w:val="22"/>
        </w:rPr>
        <w:t>Zone Sud-Ouest (</w:t>
      </w:r>
      <w:r w:rsidRPr="002D65D2">
        <w:rPr>
          <w:rFonts w:ascii="Arial" w:eastAsia="Arial" w:hAnsi="Arial" w:cs="Arial"/>
          <w:sz w:val="22"/>
          <w:szCs w:val="22"/>
        </w:rPr>
        <w:t>ETSEO Bordeaux</w:t>
      </w:r>
      <w:r>
        <w:rPr>
          <w:rFonts w:ascii="Arial" w:eastAsia="Arial" w:hAnsi="Arial" w:cs="Arial"/>
          <w:sz w:val="22"/>
          <w:szCs w:val="22"/>
        </w:rPr>
        <w:t>)</w:t>
      </w:r>
      <w:r w:rsidRPr="00F420F0">
        <w:rPr>
          <w:rFonts w:ascii="Calibri" w:hAnsi="Calibri" w:cs="Calibri"/>
        </w:rPr>
        <w:t> </w:t>
      </w:r>
      <w:r w:rsidRPr="00F420F0">
        <w:rPr>
          <w:rFonts w:ascii="Marianne" w:hAnsi="Marianne"/>
        </w:rPr>
        <w:t>;</w:t>
      </w:r>
    </w:p>
    <w:p w14:paraId="09D3D13D" w14:textId="77777777" w:rsidR="005B6D8A" w:rsidRPr="002D65D2" w:rsidRDefault="005B6D8A" w:rsidP="005B6D8A">
      <w:pPr>
        <w:pStyle w:val="fcasegauche"/>
        <w:tabs>
          <w:tab w:val="left" w:pos="851"/>
        </w:tabs>
        <w:spacing w:before="120" w:after="0"/>
        <w:ind w:left="1135"/>
        <w:rPr>
          <w:rFonts w:ascii="Arial" w:hAnsi="Arial" w:cs="Arial"/>
          <w:sz w:val="22"/>
          <w:szCs w:val="22"/>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FD031C">
        <w:rPr>
          <w:rFonts w:ascii="Marianne" w:hAnsi="Marianne"/>
        </w:rPr>
      </w:r>
      <w:r w:rsidR="00FD031C">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Lot 5</w:t>
      </w:r>
      <w:r w:rsidRPr="002D65D2">
        <w:rPr>
          <w:rFonts w:ascii="Arial" w:hAnsi="Arial" w:cs="Arial"/>
          <w:sz w:val="22"/>
          <w:szCs w:val="22"/>
        </w:rPr>
        <w:t xml:space="preserve"> :  </w:t>
      </w:r>
      <w:r>
        <w:rPr>
          <w:rFonts w:ascii="Arial" w:hAnsi="Arial" w:cs="Arial"/>
          <w:sz w:val="22"/>
          <w:szCs w:val="22"/>
        </w:rPr>
        <w:t>Zone Sud-Est (</w:t>
      </w:r>
      <w:r w:rsidRPr="002D65D2">
        <w:rPr>
          <w:rFonts w:ascii="Arial" w:hAnsi="Arial" w:cs="Arial"/>
          <w:sz w:val="22"/>
          <w:szCs w:val="22"/>
        </w:rPr>
        <w:t>ETSEO Marseille</w:t>
      </w:r>
      <w:r>
        <w:rPr>
          <w:rFonts w:ascii="Arial" w:hAnsi="Arial" w:cs="Arial"/>
          <w:sz w:val="22"/>
          <w:szCs w:val="22"/>
        </w:rPr>
        <w:t xml:space="preserve"> (sauf Corse))</w:t>
      </w:r>
      <w:r w:rsidRPr="002D65D2">
        <w:rPr>
          <w:rFonts w:ascii="Arial" w:hAnsi="Arial" w:cs="Arial"/>
          <w:sz w:val="22"/>
          <w:szCs w:val="22"/>
        </w:rPr>
        <w:t> ;</w:t>
      </w:r>
    </w:p>
    <w:p w14:paraId="1E0EC9F5" w14:textId="77777777" w:rsidR="005B6D8A" w:rsidRPr="002D65D2" w:rsidRDefault="005B6D8A" w:rsidP="005B6D8A">
      <w:pPr>
        <w:pStyle w:val="fcasegauche"/>
        <w:tabs>
          <w:tab w:val="left" w:pos="851"/>
        </w:tabs>
        <w:spacing w:before="120" w:after="240"/>
        <w:ind w:left="1135"/>
        <w:rPr>
          <w:rFonts w:ascii="Arial" w:hAnsi="Arial" w:cs="Arial"/>
          <w:sz w:val="22"/>
          <w:szCs w:val="22"/>
        </w:rPr>
      </w:pPr>
      <w:r w:rsidRPr="002D65D2">
        <w:rPr>
          <w:rFonts w:ascii="Marianne" w:hAnsi="Marianne"/>
        </w:rPr>
        <w:fldChar w:fldCharType="begin">
          <w:ffData>
            <w:name w:val=""/>
            <w:enabled/>
            <w:calcOnExit w:val="0"/>
            <w:checkBox>
              <w:sizeAuto/>
              <w:default w:val="0"/>
            </w:checkBox>
          </w:ffData>
        </w:fldChar>
      </w:r>
      <w:r w:rsidRPr="00F420F0">
        <w:rPr>
          <w:rFonts w:ascii="Marianne" w:hAnsi="Marianne"/>
        </w:rPr>
        <w:instrText xml:space="preserve"> FORMCHECKBOX </w:instrText>
      </w:r>
      <w:r w:rsidR="00FD031C">
        <w:rPr>
          <w:rFonts w:ascii="Marianne" w:hAnsi="Marianne"/>
        </w:rPr>
      </w:r>
      <w:r w:rsidR="00FD031C">
        <w:rPr>
          <w:rFonts w:ascii="Marianne" w:hAnsi="Marianne"/>
        </w:rPr>
        <w:fldChar w:fldCharType="separate"/>
      </w:r>
      <w:r w:rsidRPr="002D65D2">
        <w:rPr>
          <w:rFonts w:ascii="Marianne" w:hAnsi="Marianne"/>
        </w:rPr>
        <w:fldChar w:fldCharType="end"/>
      </w:r>
      <w:r w:rsidRPr="00F420F0">
        <w:rPr>
          <w:rFonts w:ascii="Marianne" w:hAnsi="Marianne"/>
        </w:rPr>
        <w:tab/>
      </w:r>
      <w:r w:rsidRPr="00F420F0">
        <w:rPr>
          <w:rFonts w:ascii="Arial" w:hAnsi="Arial" w:cs="Arial"/>
          <w:sz w:val="22"/>
          <w:szCs w:val="22"/>
        </w:rPr>
        <w:t>Lot 6</w:t>
      </w:r>
      <w:r w:rsidRPr="002D65D2">
        <w:rPr>
          <w:rFonts w:ascii="Arial" w:hAnsi="Arial" w:cs="Arial"/>
          <w:sz w:val="22"/>
          <w:szCs w:val="22"/>
        </w:rPr>
        <w:t> :  Corse</w:t>
      </w:r>
      <w:r>
        <w:rPr>
          <w:rFonts w:ascii="Arial" w:hAnsi="Arial" w:cs="Arial"/>
          <w:sz w:val="22"/>
          <w:szCs w:val="22"/>
        </w:rPr>
        <w:t>.</w:t>
      </w:r>
    </w:p>
    <w:p w14:paraId="44C2B7D9" w14:textId="77777777" w:rsidR="005B6D8A" w:rsidRPr="00296C4F" w:rsidRDefault="005B6D8A" w:rsidP="002B41CA">
      <w:pPr>
        <w:pStyle w:val="fcasegauche"/>
        <w:tabs>
          <w:tab w:val="left" w:pos="851"/>
        </w:tabs>
        <w:spacing w:before="120" w:after="120"/>
        <w:ind w:left="1135"/>
        <w:rPr>
          <w:rFonts w:ascii="Arial" w:hAnsi="Arial" w:cs="Arial"/>
          <w:b/>
          <w:sz w:val="22"/>
          <w:szCs w:val="22"/>
        </w:rPr>
      </w:pPr>
    </w:p>
    <w:p w14:paraId="2B0A314E" w14:textId="77777777" w:rsidR="002B41CA" w:rsidRPr="00703923" w:rsidRDefault="002B41CA" w:rsidP="002B41CA">
      <w:pPr>
        <w:pStyle w:val="fcase2metab"/>
        <w:tabs>
          <w:tab w:val="clear" w:pos="426"/>
          <w:tab w:val="clear" w:pos="851"/>
        </w:tabs>
        <w:ind w:left="0" w:firstLine="0"/>
        <w:rPr>
          <w:rFonts w:ascii="Arial" w:hAnsi="Arial" w:cs="Arial"/>
          <w:sz w:val="22"/>
          <w:szCs w:val="22"/>
        </w:rPr>
      </w:pPr>
      <w:r>
        <w:rPr>
          <w:rFonts w:ascii="Arial" w:hAnsi="Arial" w:cs="Arial"/>
          <w:sz w:val="22"/>
          <w:szCs w:val="22"/>
        </w:rPr>
        <w:t>Sont applicables les annexes du présent acte d’engagement suivant les lots pour lesquels le soumissionnaire est retenu</w:t>
      </w:r>
      <w:r w:rsidR="006723D5">
        <w:rPr>
          <w:rFonts w:ascii="Arial" w:hAnsi="Arial" w:cs="Arial"/>
          <w:sz w:val="22"/>
          <w:szCs w:val="22"/>
        </w:rPr>
        <w:t xml:space="preserve"> </w:t>
      </w:r>
      <w:r>
        <w:rPr>
          <w:rFonts w:ascii="Arial" w:hAnsi="Arial" w:cs="Arial"/>
          <w:sz w:val="22"/>
          <w:szCs w:val="22"/>
        </w:rPr>
        <w:t>:</w:t>
      </w:r>
      <w:r w:rsidR="006723D5">
        <w:rPr>
          <w:rFonts w:ascii="Arial" w:hAnsi="Arial" w:cs="Arial"/>
          <w:sz w:val="22"/>
          <w:szCs w:val="22"/>
        </w:rPr>
        <w:t xml:space="preserve"> </w:t>
      </w:r>
    </w:p>
    <w:p w14:paraId="411257A0" w14:textId="77777777" w:rsidR="00980B9A" w:rsidRPr="00391B15" w:rsidRDefault="00867F91" w:rsidP="00441993">
      <w:pPr>
        <w:tabs>
          <w:tab w:val="left" w:pos="567"/>
        </w:tabs>
        <w:suppressAutoHyphens w:val="0"/>
        <w:spacing w:before="120"/>
        <w:ind w:left="1134" w:hanging="1134"/>
        <w:jc w:val="both"/>
        <w:rPr>
          <w:rFonts w:ascii="Arial" w:hAnsi="Arial" w:cs="Arial"/>
          <w:sz w:val="22"/>
          <w:szCs w:val="22"/>
          <w:lang w:eastAsia="fr-FR"/>
        </w:rPr>
      </w:pPr>
      <w:r w:rsidRPr="00391B15">
        <w:rPr>
          <w:rFonts w:ascii="Arial" w:hAnsi="Arial" w:cs="Arial"/>
          <w:sz w:val="22"/>
          <w:szCs w:val="22"/>
        </w:rPr>
        <w:fldChar w:fldCharType="begin">
          <w:ffData>
            <w:name w:val=""/>
            <w:enabled/>
            <w:calcOnExit w:val="0"/>
            <w:checkBox>
              <w:size w:val="20"/>
              <w:default w:val="1"/>
            </w:checkBox>
          </w:ffData>
        </w:fldChar>
      </w:r>
      <w:r w:rsidRPr="00391B15">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391B15">
        <w:rPr>
          <w:rFonts w:ascii="Arial" w:hAnsi="Arial" w:cs="Arial"/>
          <w:sz w:val="22"/>
          <w:szCs w:val="22"/>
        </w:rPr>
        <w:fldChar w:fldCharType="end"/>
      </w:r>
      <w:r w:rsidR="00980B9A" w:rsidRPr="00391B15">
        <w:rPr>
          <w:rFonts w:ascii="Arial" w:hAnsi="Arial" w:cs="Arial"/>
          <w:sz w:val="22"/>
          <w:szCs w:val="22"/>
        </w:rPr>
        <w:t xml:space="preserve"> </w:t>
      </w:r>
      <w:r w:rsidR="00980B9A" w:rsidRPr="00391B15">
        <w:rPr>
          <w:rFonts w:ascii="Arial" w:hAnsi="Arial" w:cs="Arial"/>
          <w:sz w:val="22"/>
          <w:szCs w:val="22"/>
        </w:rPr>
        <w:tab/>
      </w:r>
      <w:r w:rsidR="00980B9A" w:rsidRPr="00391B15">
        <w:rPr>
          <w:rFonts w:ascii="Arial" w:hAnsi="Arial" w:cs="Arial"/>
          <w:sz w:val="22"/>
          <w:szCs w:val="22"/>
          <w:lang w:eastAsia="fr-FR"/>
        </w:rPr>
        <w:t>Annexe</w:t>
      </w:r>
      <w:r w:rsidR="002B41CA" w:rsidRPr="00391B15">
        <w:rPr>
          <w:rFonts w:ascii="Arial" w:hAnsi="Arial" w:cs="Arial"/>
          <w:sz w:val="22"/>
          <w:szCs w:val="22"/>
          <w:lang w:eastAsia="fr-FR"/>
        </w:rPr>
        <w:t>s tarifaires</w:t>
      </w:r>
      <w:r w:rsidR="00980B9A" w:rsidRPr="00391B15">
        <w:rPr>
          <w:rFonts w:ascii="Arial" w:hAnsi="Arial" w:cs="Arial"/>
          <w:sz w:val="22"/>
          <w:szCs w:val="22"/>
          <w:lang w:eastAsia="fr-FR"/>
        </w:rPr>
        <w:t xml:space="preserve"> au présent acte d’engagement – bordereau de prix</w:t>
      </w:r>
      <w:r w:rsidR="002B41CA" w:rsidRPr="00391B15">
        <w:rPr>
          <w:rFonts w:ascii="Arial" w:hAnsi="Arial" w:cs="Arial"/>
          <w:sz w:val="22"/>
          <w:szCs w:val="22"/>
          <w:lang w:eastAsia="fr-FR"/>
        </w:rPr>
        <w:t xml:space="preserve"> mixtes ; </w:t>
      </w:r>
    </w:p>
    <w:p w14:paraId="77B86A3E" w14:textId="77777777" w:rsidR="00391B15" w:rsidRDefault="00391B15" w:rsidP="00391B15">
      <w:pPr>
        <w:tabs>
          <w:tab w:val="left" w:pos="567"/>
        </w:tabs>
        <w:suppressAutoHyphens w:val="0"/>
        <w:spacing w:before="120"/>
        <w:ind w:left="1134" w:hanging="1134"/>
        <w:jc w:val="both"/>
        <w:rPr>
          <w:rFonts w:ascii="Arial" w:hAnsi="Arial" w:cs="Arial"/>
          <w:sz w:val="22"/>
          <w:szCs w:val="22"/>
          <w:lang w:eastAsia="fr-FR"/>
        </w:rPr>
      </w:pPr>
      <w:r w:rsidRPr="00391B15">
        <w:rPr>
          <w:rFonts w:ascii="Arial" w:hAnsi="Arial" w:cs="Arial"/>
          <w:sz w:val="22"/>
          <w:szCs w:val="22"/>
        </w:rPr>
        <w:fldChar w:fldCharType="begin">
          <w:ffData>
            <w:name w:val=""/>
            <w:enabled/>
            <w:calcOnExit w:val="0"/>
            <w:checkBox>
              <w:size w:val="20"/>
              <w:default w:val="1"/>
            </w:checkBox>
          </w:ffData>
        </w:fldChar>
      </w:r>
      <w:r w:rsidRPr="00391B15">
        <w:rPr>
          <w:rFonts w:ascii="Arial" w:hAnsi="Arial" w:cs="Arial"/>
          <w:sz w:val="22"/>
          <w:szCs w:val="22"/>
        </w:rPr>
        <w:instrText xml:space="preserve"> FORMCHECKBOX </w:instrText>
      </w:r>
      <w:r w:rsidR="00FD031C">
        <w:rPr>
          <w:rFonts w:ascii="Arial" w:hAnsi="Arial" w:cs="Arial"/>
          <w:sz w:val="22"/>
          <w:szCs w:val="22"/>
        </w:rPr>
      </w:r>
      <w:r w:rsidR="00FD031C">
        <w:rPr>
          <w:rFonts w:ascii="Arial" w:hAnsi="Arial" w:cs="Arial"/>
          <w:sz w:val="22"/>
          <w:szCs w:val="22"/>
        </w:rPr>
        <w:fldChar w:fldCharType="separate"/>
      </w:r>
      <w:r w:rsidRPr="00391B15">
        <w:rPr>
          <w:rFonts w:ascii="Arial" w:hAnsi="Arial" w:cs="Arial"/>
          <w:sz w:val="22"/>
          <w:szCs w:val="22"/>
        </w:rPr>
        <w:fldChar w:fldCharType="end"/>
      </w:r>
      <w:r w:rsidRPr="00391B15">
        <w:rPr>
          <w:rFonts w:ascii="Arial" w:hAnsi="Arial" w:cs="Arial"/>
          <w:sz w:val="22"/>
          <w:szCs w:val="22"/>
        </w:rPr>
        <w:t xml:space="preserve"> </w:t>
      </w:r>
      <w:r w:rsidRPr="00391B15">
        <w:rPr>
          <w:rFonts w:ascii="Arial" w:hAnsi="Arial" w:cs="Arial"/>
          <w:sz w:val="22"/>
          <w:szCs w:val="22"/>
        </w:rPr>
        <w:tab/>
      </w:r>
      <w:r w:rsidRPr="00391B15">
        <w:rPr>
          <w:rFonts w:ascii="Arial" w:hAnsi="Arial" w:cs="Arial"/>
          <w:sz w:val="22"/>
          <w:szCs w:val="22"/>
          <w:lang w:eastAsia="fr-FR"/>
        </w:rPr>
        <w:t>Annexes tarifaires au présent acte d’engagement – bordereau de prix forfaitaires ;</w:t>
      </w:r>
      <w:r>
        <w:rPr>
          <w:rFonts w:ascii="Arial" w:hAnsi="Arial" w:cs="Arial"/>
          <w:sz w:val="22"/>
          <w:szCs w:val="22"/>
          <w:lang w:eastAsia="fr-FR"/>
        </w:rPr>
        <w:t xml:space="preserve"> </w:t>
      </w:r>
    </w:p>
    <w:p w14:paraId="78D0B38C" w14:textId="77777777" w:rsidR="00755D86" w:rsidRDefault="00755D86" w:rsidP="00281CD2">
      <w:pPr>
        <w:suppressAutoHyphens w:val="0"/>
        <w:spacing w:before="120"/>
        <w:jc w:val="both"/>
        <w:rPr>
          <w:rFonts w:ascii="Arial" w:hAnsi="Arial" w:cs="Arial"/>
          <w:sz w:val="22"/>
          <w:szCs w:val="22"/>
        </w:rPr>
      </w:pPr>
    </w:p>
    <w:p w14:paraId="7984F8C4" w14:textId="77777777" w:rsidR="00281CD2" w:rsidRPr="00880786" w:rsidRDefault="002B41CA" w:rsidP="00281CD2">
      <w:pPr>
        <w:suppressAutoHyphens w:val="0"/>
        <w:spacing w:before="120"/>
        <w:jc w:val="both"/>
        <w:rPr>
          <w:rFonts w:ascii="Arial" w:hAnsi="Arial" w:cs="Arial"/>
          <w:b/>
          <w:sz w:val="22"/>
          <w:szCs w:val="22"/>
        </w:rPr>
      </w:pPr>
      <w:r w:rsidRPr="00880786">
        <w:rPr>
          <w:rFonts w:ascii="Arial" w:hAnsi="Arial" w:cs="Arial"/>
          <w:b/>
          <w:sz w:val="22"/>
          <w:szCs w:val="22"/>
        </w:rPr>
        <w:t>Le n° de marché est le suivant</w:t>
      </w:r>
      <w:r w:rsidR="006723D5">
        <w:rPr>
          <w:rFonts w:ascii="Arial" w:hAnsi="Arial" w:cs="Arial"/>
          <w:b/>
          <w:sz w:val="22"/>
          <w:szCs w:val="22"/>
        </w:rPr>
        <w:t xml:space="preserve"> </w:t>
      </w:r>
      <w:r w:rsidRPr="00880786">
        <w:rPr>
          <w:rFonts w:ascii="Arial" w:hAnsi="Arial" w:cs="Arial"/>
          <w:b/>
          <w:sz w:val="22"/>
          <w:szCs w:val="22"/>
        </w:rPr>
        <w:t>:</w:t>
      </w:r>
      <w:r w:rsidR="006723D5">
        <w:rPr>
          <w:rFonts w:ascii="Arial" w:hAnsi="Arial" w:cs="Arial"/>
          <w:b/>
          <w:sz w:val="22"/>
          <w:szCs w:val="22"/>
        </w:rPr>
        <w:t xml:space="preserve"> </w:t>
      </w:r>
    </w:p>
    <w:p w14:paraId="7D488198" w14:textId="77777777" w:rsidR="002B41CA" w:rsidRPr="00880786" w:rsidRDefault="002B41CA" w:rsidP="00281CD2">
      <w:pPr>
        <w:suppressAutoHyphens w:val="0"/>
        <w:spacing w:before="120"/>
        <w:jc w:val="both"/>
        <w:rPr>
          <w:rFonts w:ascii="Arial" w:hAnsi="Arial" w:cs="Arial"/>
          <w:b/>
          <w:sz w:val="22"/>
          <w:szCs w:val="22"/>
        </w:rPr>
      </w:pPr>
      <w:r w:rsidRPr="00880786">
        <w:rPr>
          <w:rFonts w:ascii="Arial" w:hAnsi="Arial" w:cs="Arial"/>
          <w:b/>
          <w:sz w:val="22"/>
          <w:szCs w:val="22"/>
        </w:rPr>
        <w:t>Le n° d’engagement juridique est le suivant</w:t>
      </w:r>
      <w:r w:rsidR="006723D5">
        <w:rPr>
          <w:rFonts w:ascii="Arial" w:hAnsi="Arial" w:cs="Arial"/>
          <w:b/>
          <w:sz w:val="22"/>
          <w:szCs w:val="22"/>
        </w:rPr>
        <w:t xml:space="preserve"> </w:t>
      </w:r>
      <w:r w:rsidRPr="00880786">
        <w:rPr>
          <w:rFonts w:ascii="Arial" w:hAnsi="Arial" w:cs="Arial"/>
          <w:b/>
          <w:sz w:val="22"/>
          <w:szCs w:val="22"/>
        </w:rPr>
        <w:t>:</w:t>
      </w:r>
      <w:r w:rsidR="006723D5">
        <w:rPr>
          <w:rFonts w:ascii="Arial" w:hAnsi="Arial" w:cs="Arial"/>
          <w:b/>
          <w:sz w:val="22"/>
          <w:szCs w:val="22"/>
        </w:rPr>
        <w:t xml:space="preserve"> </w:t>
      </w:r>
    </w:p>
    <w:p w14:paraId="61A090F0" w14:textId="77777777" w:rsidR="00281CD2" w:rsidRPr="00880786" w:rsidRDefault="002B41CA" w:rsidP="00281CD2">
      <w:pPr>
        <w:suppressAutoHyphens w:val="0"/>
        <w:spacing w:before="120"/>
        <w:jc w:val="both"/>
        <w:rPr>
          <w:rFonts w:ascii="Arial" w:hAnsi="Arial" w:cs="Arial"/>
          <w:sz w:val="22"/>
          <w:szCs w:val="22"/>
        </w:rPr>
      </w:pPr>
      <w:r w:rsidRPr="00880786">
        <w:rPr>
          <w:rFonts w:ascii="Arial" w:hAnsi="Arial" w:cs="Arial"/>
          <w:sz w:val="22"/>
          <w:szCs w:val="22"/>
        </w:rPr>
        <w:t xml:space="preserve">Dans le cas de la communication d’un acte d’engagement valablement signé par le soumissionnaire transmis avec son offre, une décision du </w:t>
      </w:r>
      <w:r w:rsidR="00606032">
        <w:rPr>
          <w:rFonts w:ascii="Arial" w:hAnsi="Arial" w:cs="Arial"/>
          <w:sz w:val="22"/>
          <w:szCs w:val="22"/>
        </w:rPr>
        <w:t xml:space="preserve">représentant du </w:t>
      </w:r>
      <w:r w:rsidRPr="00880786">
        <w:rPr>
          <w:rFonts w:ascii="Arial" w:hAnsi="Arial" w:cs="Arial"/>
          <w:sz w:val="22"/>
          <w:szCs w:val="22"/>
        </w:rPr>
        <w:t>pouvoir adjudicateur</w:t>
      </w:r>
      <w:r w:rsidR="00606032">
        <w:rPr>
          <w:rFonts w:ascii="Arial" w:hAnsi="Arial" w:cs="Arial"/>
          <w:sz w:val="22"/>
          <w:szCs w:val="22"/>
        </w:rPr>
        <w:t xml:space="preserve"> (RPA)</w:t>
      </w:r>
      <w:r w:rsidRPr="00880786">
        <w:rPr>
          <w:rFonts w:ascii="Arial" w:hAnsi="Arial" w:cs="Arial"/>
          <w:sz w:val="22"/>
          <w:szCs w:val="22"/>
        </w:rPr>
        <w:t xml:space="preserve"> peut être émise afin de préciser les éléments contenus au présent bloc « D » pour indiquer les lots pour lesquels l’offre est retenue ainsi que les n° de marché et d’EJ.</w:t>
      </w:r>
      <w:r w:rsidR="00606032">
        <w:rPr>
          <w:rFonts w:ascii="Arial" w:hAnsi="Arial" w:cs="Arial"/>
          <w:sz w:val="22"/>
          <w:szCs w:val="22"/>
        </w:rPr>
        <w:t xml:space="preserve"> Dans ce cas, la décision du RPA constitue une annexe au présent acte d’engagement.</w:t>
      </w:r>
    </w:p>
    <w:p w14:paraId="67E5369B" w14:textId="77777777" w:rsidR="009B1CD0" w:rsidRPr="00703923" w:rsidRDefault="009B1CD0" w:rsidP="002D65D2">
      <w:pPr>
        <w:tabs>
          <w:tab w:val="left" w:pos="851"/>
          <w:tab w:val="left" w:pos="3402"/>
          <w:tab w:val="left" w:pos="6237"/>
          <w:tab w:val="left" w:pos="9072"/>
        </w:tabs>
        <w:spacing w:before="240"/>
        <w:jc w:val="both"/>
        <w:rPr>
          <w:rFonts w:ascii="Arial" w:hAnsi="Arial" w:cs="Arial"/>
          <w:i/>
          <w:sz w:val="22"/>
          <w:szCs w:val="22"/>
        </w:rPr>
      </w:pPr>
      <w:r w:rsidRPr="00703923">
        <w:rPr>
          <w:rFonts w:ascii="Arial" w:hAnsi="Arial" w:cs="Arial"/>
          <w:b/>
          <w:caps/>
          <w:sz w:val="22"/>
          <w:szCs w:val="22"/>
        </w:rPr>
        <w:t>P</w:t>
      </w:r>
      <w:r w:rsidRPr="00703923">
        <w:rPr>
          <w:rFonts w:ascii="Arial" w:hAnsi="Arial" w:cs="Arial"/>
          <w:b/>
          <w:sz w:val="22"/>
          <w:szCs w:val="22"/>
        </w:rPr>
        <w:t>our l</w:t>
      </w:r>
      <w:r w:rsidRPr="00703923">
        <w:rPr>
          <w:rFonts w:ascii="Arial" w:hAnsi="Arial" w:cs="Arial"/>
          <w:b/>
          <w:caps/>
          <w:sz w:val="22"/>
          <w:szCs w:val="22"/>
        </w:rPr>
        <w:t>’</w:t>
      </w:r>
      <w:r w:rsidR="00441993">
        <w:rPr>
          <w:rFonts w:ascii="Arial" w:hAnsi="Arial" w:cs="Arial"/>
          <w:b/>
          <w:caps/>
          <w:sz w:val="22"/>
          <w:szCs w:val="22"/>
        </w:rPr>
        <w:t>É</w:t>
      </w:r>
      <w:r w:rsidRPr="00703923">
        <w:rPr>
          <w:rFonts w:ascii="Arial" w:hAnsi="Arial" w:cs="Arial"/>
          <w:b/>
          <w:sz w:val="22"/>
          <w:szCs w:val="22"/>
        </w:rPr>
        <w:t>tat et ses établissements :</w:t>
      </w:r>
      <w:r w:rsidR="006723D5">
        <w:rPr>
          <w:rFonts w:ascii="Arial" w:hAnsi="Arial" w:cs="Arial"/>
          <w:b/>
          <w:sz w:val="22"/>
          <w:szCs w:val="22"/>
        </w:rPr>
        <w:t xml:space="preserve"> </w:t>
      </w:r>
    </w:p>
    <w:p w14:paraId="5F6CB5F8" w14:textId="77777777" w:rsidR="00602C8E" w:rsidRPr="00703923" w:rsidRDefault="00602C8E" w:rsidP="009B45B9">
      <w:pPr>
        <w:tabs>
          <w:tab w:val="left" w:pos="851"/>
        </w:tabs>
        <w:rPr>
          <w:rFonts w:ascii="Arial" w:hAnsi="Arial" w:cs="Arial"/>
          <w:sz w:val="22"/>
          <w:szCs w:val="22"/>
        </w:rPr>
      </w:pPr>
    </w:p>
    <w:p w14:paraId="688DC6E1" w14:textId="77777777" w:rsidR="009D16E2" w:rsidRPr="00703923" w:rsidRDefault="009D16E2" w:rsidP="009D16E2">
      <w:pPr>
        <w:suppressAutoHyphens w:val="0"/>
        <w:autoSpaceDE w:val="0"/>
        <w:autoSpaceDN w:val="0"/>
        <w:adjustRightInd w:val="0"/>
        <w:ind w:firstLine="5245"/>
        <w:jc w:val="center"/>
        <w:rPr>
          <w:rFonts w:ascii="Arial" w:hAnsi="Arial" w:cs="Arial"/>
          <w:i/>
          <w:sz w:val="22"/>
          <w:szCs w:val="22"/>
          <w:lang w:eastAsia="fr-FR"/>
        </w:rPr>
      </w:pPr>
      <w:r w:rsidRPr="00703923">
        <w:rPr>
          <w:rFonts w:ascii="Arial" w:hAnsi="Arial" w:cs="Arial"/>
          <w:i/>
          <w:sz w:val="22"/>
          <w:szCs w:val="22"/>
          <w:lang w:eastAsia="fr-FR"/>
        </w:rPr>
        <w:t>Ce document est signé par voie électronique</w:t>
      </w:r>
    </w:p>
    <w:p w14:paraId="22139323" w14:textId="77777777" w:rsidR="009D16E2" w:rsidRPr="00703923" w:rsidRDefault="009D16E2" w:rsidP="009D16E2">
      <w:pPr>
        <w:suppressAutoHyphens w:val="0"/>
        <w:autoSpaceDE w:val="0"/>
        <w:autoSpaceDN w:val="0"/>
        <w:adjustRightInd w:val="0"/>
        <w:ind w:firstLine="5245"/>
        <w:jc w:val="center"/>
        <w:rPr>
          <w:rFonts w:ascii="Arial" w:hAnsi="Arial" w:cs="Arial"/>
          <w:i/>
          <w:sz w:val="22"/>
          <w:szCs w:val="22"/>
        </w:rPr>
      </w:pPr>
      <w:proofErr w:type="gramStart"/>
      <w:r w:rsidRPr="00703923">
        <w:rPr>
          <w:rFonts w:ascii="Arial" w:hAnsi="Arial" w:cs="Arial"/>
          <w:i/>
          <w:sz w:val="22"/>
          <w:szCs w:val="22"/>
          <w:lang w:eastAsia="fr-FR"/>
        </w:rPr>
        <w:t>par</w:t>
      </w:r>
      <w:proofErr w:type="gramEnd"/>
      <w:r w:rsidRPr="00703923">
        <w:rPr>
          <w:rFonts w:ascii="Arial" w:hAnsi="Arial" w:cs="Arial"/>
          <w:i/>
          <w:sz w:val="22"/>
          <w:szCs w:val="22"/>
          <w:lang w:eastAsia="fr-FR"/>
        </w:rPr>
        <w:t xml:space="preserve"> le représentant du pouvoir adjudicateur</w:t>
      </w:r>
    </w:p>
    <w:p w14:paraId="640060AE" w14:textId="77777777" w:rsidR="009D16E2" w:rsidRPr="00703923" w:rsidRDefault="009D16E2" w:rsidP="002C7393">
      <w:pPr>
        <w:tabs>
          <w:tab w:val="left" w:pos="851"/>
        </w:tabs>
        <w:jc w:val="both"/>
        <w:rPr>
          <w:rFonts w:ascii="Arial" w:hAnsi="Arial" w:cs="Arial"/>
          <w:sz w:val="22"/>
          <w:szCs w:val="22"/>
        </w:rPr>
      </w:pPr>
    </w:p>
    <w:p w14:paraId="7D89F189" w14:textId="77777777" w:rsidR="009D16E2" w:rsidRPr="00703923" w:rsidRDefault="009D16E2" w:rsidP="002C7393">
      <w:pPr>
        <w:tabs>
          <w:tab w:val="left" w:pos="851"/>
        </w:tabs>
        <w:jc w:val="both"/>
        <w:rPr>
          <w:rFonts w:ascii="Arial" w:hAnsi="Arial" w:cs="Arial"/>
          <w:sz w:val="22"/>
          <w:szCs w:val="22"/>
        </w:rPr>
      </w:pPr>
    </w:p>
    <w:p w14:paraId="30041E6A" w14:textId="77777777" w:rsidR="009D16E2" w:rsidRDefault="009D16E2" w:rsidP="002C7393">
      <w:pPr>
        <w:tabs>
          <w:tab w:val="left" w:pos="851"/>
        </w:tabs>
        <w:jc w:val="both"/>
        <w:rPr>
          <w:rFonts w:ascii="Marianne" w:hAnsi="Marianne"/>
        </w:rPr>
      </w:pPr>
    </w:p>
    <w:p w14:paraId="290F95E9" w14:textId="77777777" w:rsidR="009D16E2" w:rsidRDefault="009D16E2" w:rsidP="002C7393">
      <w:pPr>
        <w:tabs>
          <w:tab w:val="left" w:pos="851"/>
        </w:tabs>
        <w:jc w:val="both"/>
        <w:rPr>
          <w:rFonts w:ascii="Marianne" w:hAnsi="Marianne"/>
        </w:rPr>
      </w:pPr>
    </w:p>
    <w:p w14:paraId="55F6D779" w14:textId="77777777" w:rsidR="009D16E2" w:rsidRDefault="009D16E2" w:rsidP="002C7393">
      <w:pPr>
        <w:tabs>
          <w:tab w:val="left" w:pos="851"/>
        </w:tabs>
        <w:jc w:val="both"/>
        <w:rPr>
          <w:rFonts w:ascii="Marianne" w:hAnsi="Marianne"/>
        </w:rPr>
      </w:pPr>
    </w:p>
    <w:p w14:paraId="79B50FE6" w14:textId="77777777" w:rsidR="009D16E2" w:rsidRDefault="009D16E2" w:rsidP="002C7393">
      <w:pPr>
        <w:tabs>
          <w:tab w:val="left" w:pos="851"/>
        </w:tabs>
        <w:jc w:val="both"/>
        <w:rPr>
          <w:rFonts w:ascii="Marianne" w:hAnsi="Marianne"/>
        </w:rPr>
      </w:pPr>
    </w:p>
    <w:p w14:paraId="322FEDAE" w14:textId="77777777" w:rsidR="009D16E2" w:rsidRPr="00703923" w:rsidRDefault="009D16E2" w:rsidP="002C7393">
      <w:pPr>
        <w:tabs>
          <w:tab w:val="left" w:pos="851"/>
        </w:tabs>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2C7393" w:rsidRPr="00703923" w14:paraId="5B42FAAC" w14:textId="77777777" w:rsidTr="006E2F61">
        <w:tc>
          <w:tcPr>
            <w:tcW w:w="10277" w:type="dxa"/>
            <w:tcBorders>
              <w:top w:val="nil"/>
              <w:left w:val="nil"/>
              <w:bottom w:val="nil"/>
              <w:right w:val="nil"/>
            </w:tcBorders>
            <w:shd w:val="solid" w:color="66CCFF" w:fill="auto"/>
          </w:tcPr>
          <w:p w14:paraId="73BE0140" w14:textId="77777777" w:rsidR="002C7393" w:rsidRPr="00703923" w:rsidRDefault="002C7393" w:rsidP="002C7393">
            <w:pPr>
              <w:tabs>
                <w:tab w:val="left" w:pos="851"/>
              </w:tabs>
              <w:jc w:val="both"/>
              <w:rPr>
                <w:rFonts w:ascii="Arial" w:hAnsi="Arial" w:cs="Arial"/>
                <w:b/>
                <w:bCs/>
                <w:sz w:val="22"/>
                <w:szCs w:val="22"/>
              </w:rPr>
            </w:pPr>
            <w:r w:rsidRPr="00703923">
              <w:rPr>
                <w:rFonts w:ascii="Arial" w:hAnsi="Arial" w:cs="Arial"/>
                <w:b/>
                <w:bCs/>
                <w:sz w:val="22"/>
                <w:szCs w:val="22"/>
              </w:rPr>
              <w:t>E - Notification du marché au titulaire</w:t>
            </w:r>
          </w:p>
        </w:tc>
      </w:tr>
    </w:tbl>
    <w:p w14:paraId="33976D3B" w14:textId="77777777" w:rsidR="002C7393" w:rsidRPr="009D16E2" w:rsidRDefault="002C7393" w:rsidP="002D65D2">
      <w:pPr>
        <w:tabs>
          <w:tab w:val="left" w:pos="864"/>
        </w:tabs>
        <w:spacing w:before="120"/>
        <w:jc w:val="both"/>
        <w:rPr>
          <w:rFonts w:ascii="Arial" w:hAnsi="Arial" w:cs="Arial"/>
          <w:b/>
          <w:bCs/>
          <w:sz w:val="22"/>
          <w:szCs w:val="22"/>
        </w:rPr>
      </w:pPr>
      <w:r w:rsidRPr="009D16E2">
        <w:rPr>
          <w:rFonts w:ascii="Arial" w:hAnsi="Arial" w:cs="Arial"/>
          <w:b/>
          <w:bCs/>
          <w:sz w:val="22"/>
          <w:szCs w:val="22"/>
        </w:rPr>
        <w:t>La notification interviendra par voie électronique via le site Internet de la PLACE.</w:t>
      </w:r>
    </w:p>
    <w:p w14:paraId="5346349E" w14:textId="77777777" w:rsidR="00241E41" w:rsidRPr="009D16E2" w:rsidRDefault="002C7393" w:rsidP="002D65D2">
      <w:pPr>
        <w:tabs>
          <w:tab w:val="left" w:pos="851"/>
        </w:tabs>
        <w:spacing w:before="120"/>
        <w:jc w:val="both"/>
        <w:rPr>
          <w:rFonts w:ascii="Arial" w:hAnsi="Arial" w:cs="Arial"/>
          <w:sz w:val="22"/>
          <w:szCs w:val="22"/>
        </w:rPr>
      </w:pPr>
      <w:r w:rsidRPr="009D16E2">
        <w:rPr>
          <w:rFonts w:ascii="Arial" w:hAnsi="Arial" w:cs="Arial"/>
          <w:sz w:val="22"/>
          <w:szCs w:val="22"/>
        </w:rPr>
        <w:t>La notification transforme le projet de marché en marché et le candidat en titulaire. La date de notification du marché correspond à la date de l’avis de réception du courriel de notification envoyé via la PLACE.</w:t>
      </w:r>
    </w:p>
    <w:p w14:paraId="475D767A" w14:textId="77777777" w:rsidR="00241E41" w:rsidRPr="00742D08" w:rsidRDefault="00241E41" w:rsidP="002C7393">
      <w:pPr>
        <w:tabs>
          <w:tab w:val="left" w:pos="851"/>
          <w:tab w:val="left" w:pos="3402"/>
        </w:tabs>
        <w:spacing w:before="120" w:after="120"/>
        <w:jc w:val="both"/>
        <w:rPr>
          <w:rFonts w:ascii="Marianne" w:hAnsi="Marianne" w:cs="Arial"/>
          <w:sz w:val="16"/>
          <w:szCs w:val="16"/>
        </w:rPr>
      </w:pPr>
    </w:p>
    <w:sectPr w:rsidR="00241E41" w:rsidRPr="00742D08" w:rsidSect="002D65D2">
      <w:footerReference w:type="default" r:id="rId20"/>
      <w:type w:val="continuous"/>
      <w:pgSz w:w="11906" w:h="16838"/>
      <w:pgMar w:top="1332" w:right="964" w:bottom="964"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A422B" w14:textId="77777777" w:rsidR="0006589F" w:rsidRDefault="0006589F">
      <w:r>
        <w:separator/>
      </w:r>
    </w:p>
  </w:endnote>
  <w:endnote w:type="continuationSeparator" w:id="0">
    <w:p w14:paraId="61803212" w14:textId="77777777" w:rsidR="0006589F" w:rsidRDefault="00065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5887FFB8" w14:textId="77777777" w:rsidTr="0083205E">
      <w:trPr>
        <w:tblHeader/>
      </w:trPr>
      <w:tc>
        <w:tcPr>
          <w:tcW w:w="2906" w:type="dxa"/>
          <w:shd w:val="clear" w:color="auto" w:fill="66CCFF"/>
        </w:tcPr>
        <w:p w14:paraId="17AE6D76"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19A9F98C" w14:textId="77777777" w:rsidR="009B1CD0" w:rsidRPr="007651CF" w:rsidRDefault="00233ED9" w:rsidP="00755D86">
          <w:pPr>
            <w:jc w:val="center"/>
            <w:rPr>
              <w:rFonts w:ascii="Arial" w:hAnsi="Arial" w:cs="Arial"/>
              <w:b/>
            </w:rPr>
          </w:pPr>
          <w:r>
            <w:rPr>
              <w:b/>
              <w:bCs/>
            </w:rPr>
            <w:t>DAF_</w:t>
          </w:r>
          <w:r w:rsidR="00755D86">
            <w:rPr>
              <w:b/>
              <w:bCs/>
            </w:rPr>
            <w:t>2025_000251</w:t>
          </w:r>
        </w:p>
      </w:tc>
      <w:tc>
        <w:tcPr>
          <w:tcW w:w="896" w:type="dxa"/>
          <w:shd w:val="clear" w:color="auto" w:fill="66CCFF"/>
        </w:tcPr>
        <w:p w14:paraId="28D733BF"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62E8EF97" w14:textId="7B365CA9"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D031C">
            <w:rPr>
              <w:rStyle w:val="Numrodepage"/>
              <w:rFonts w:cs="Arial"/>
              <w:b/>
              <w:noProof/>
            </w:rPr>
            <w:t>6</w:t>
          </w:r>
          <w:r>
            <w:rPr>
              <w:rStyle w:val="Numrodepage"/>
              <w:rFonts w:cs="Arial"/>
              <w:b/>
            </w:rPr>
            <w:fldChar w:fldCharType="end"/>
          </w:r>
        </w:p>
      </w:tc>
      <w:tc>
        <w:tcPr>
          <w:tcW w:w="165" w:type="dxa"/>
          <w:shd w:val="clear" w:color="auto" w:fill="66CCFF"/>
        </w:tcPr>
        <w:p w14:paraId="1D3C5F74" w14:textId="77777777" w:rsidR="009B1CD0" w:rsidRDefault="009B1CD0">
          <w:pPr>
            <w:jc w:val="center"/>
          </w:pPr>
          <w:r>
            <w:rPr>
              <w:rFonts w:ascii="Arial" w:hAnsi="Arial" w:cs="Arial"/>
              <w:b/>
            </w:rPr>
            <w:t>/</w:t>
          </w:r>
        </w:p>
      </w:tc>
      <w:tc>
        <w:tcPr>
          <w:tcW w:w="544" w:type="dxa"/>
          <w:shd w:val="clear" w:color="auto" w:fill="66CCFF"/>
        </w:tcPr>
        <w:p w14:paraId="3026B8B0" w14:textId="6EC4C672"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D031C">
            <w:rPr>
              <w:rStyle w:val="Numrodepage"/>
              <w:rFonts w:cs="Arial"/>
              <w:b/>
              <w:noProof/>
            </w:rPr>
            <w:t>6</w:t>
          </w:r>
          <w:r>
            <w:rPr>
              <w:rStyle w:val="Numrodepage"/>
              <w:rFonts w:cs="Arial"/>
              <w:b/>
            </w:rPr>
            <w:fldChar w:fldCharType="end"/>
          </w:r>
        </w:p>
      </w:tc>
    </w:tr>
  </w:tbl>
  <w:p w14:paraId="746A1021"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5892D" w14:textId="77777777" w:rsidR="0006589F" w:rsidRDefault="0006589F">
      <w:r>
        <w:separator/>
      </w:r>
    </w:p>
  </w:footnote>
  <w:footnote w:type="continuationSeparator" w:id="0">
    <w:p w14:paraId="3A6BBD92" w14:textId="77777777" w:rsidR="0006589F" w:rsidRDefault="000658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1A1720D"/>
    <w:multiLevelType w:val="hybridMultilevel"/>
    <w:tmpl w:val="493AC610"/>
    <w:lvl w:ilvl="0" w:tplc="040C000F">
      <w:start w:val="1"/>
      <w:numFmt w:val="decimal"/>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4" w15:restartNumberingAfterBreak="0">
    <w:nsid w:val="2ADB53F3"/>
    <w:multiLevelType w:val="hybridMultilevel"/>
    <w:tmpl w:val="82C67976"/>
    <w:lvl w:ilvl="0" w:tplc="0A3C166C">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1E8198D"/>
    <w:multiLevelType w:val="multilevel"/>
    <w:tmpl w:val="E4229AB2"/>
    <w:styleLink w:val="Outline"/>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43456EF1"/>
    <w:multiLevelType w:val="hybridMultilevel"/>
    <w:tmpl w:val="DD18982C"/>
    <w:lvl w:ilvl="0" w:tplc="040C000F">
      <w:start w:val="1"/>
      <w:numFmt w:val="decimal"/>
      <w:lvlText w:val="%1."/>
      <w:lvlJc w:val="left"/>
      <w:pPr>
        <w:tabs>
          <w:tab w:val="num" w:pos="2807"/>
        </w:tabs>
        <w:ind w:left="2807" w:hanging="340"/>
      </w:pPr>
      <w:rPr>
        <w:rFonts w:hint="default"/>
      </w:rPr>
    </w:lvl>
    <w:lvl w:ilvl="1" w:tplc="FFFFFFFF">
      <w:start w:val="1"/>
      <w:numFmt w:val="bullet"/>
      <w:lvlText w:val="o"/>
      <w:lvlJc w:val="left"/>
      <w:pPr>
        <w:tabs>
          <w:tab w:val="num" w:pos="3567"/>
        </w:tabs>
        <w:ind w:left="3567" w:hanging="360"/>
      </w:pPr>
      <w:rPr>
        <w:rFonts w:ascii="Courier New" w:hAnsi="Courier New" w:cs="Courier New" w:hint="default"/>
      </w:rPr>
    </w:lvl>
    <w:lvl w:ilvl="2" w:tplc="FFFFFFFF">
      <w:start w:val="1"/>
      <w:numFmt w:val="bullet"/>
      <w:lvlText w:val=""/>
      <w:lvlJc w:val="left"/>
      <w:pPr>
        <w:tabs>
          <w:tab w:val="num" w:pos="4287"/>
        </w:tabs>
        <w:ind w:left="4287" w:hanging="360"/>
      </w:pPr>
      <w:rPr>
        <w:rFonts w:ascii="Wingdings" w:hAnsi="Wingdings" w:hint="default"/>
      </w:rPr>
    </w:lvl>
    <w:lvl w:ilvl="3" w:tplc="FFFFFFFF">
      <w:start w:val="1"/>
      <w:numFmt w:val="bullet"/>
      <w:lvlText w:val=""/>
      <w:lvlJc w:val="left"/>
      <w:pPr>
        <w:tabs>
          <w:tab w:val="num" w:pos="5007"/>
        </w:tabs>
        <w:ind w:left="5007" w:hanging="360"/>
      </w:pPr>
      <w:rPr>
        <w:rFonts w:ascii="Symbol" w:hAnsi="Symbol" w:hint="default"/>
      </w:rPr>
    </w:lvl>
    <w:lvl w:ilvl="4" w:tplc="FFFFFFFF">
      <w:start w:val="1"/>
      <w:numFmt w:val="bullet"/>
      <w:lvlText w:val="o"/>
      <w:lvlJc w:val="left"/>
      <w:pPr>
        <w:tabs>
          <w:tab w:val="num" w:pos="5727"/>
        </w:tabs>
        <w:ind w:left="5727" w:hanging="360"/>
      </w:pPr>
      <w:rPr>
        <w:rFonts w:ascii="Courier New" w:hAnsi="Courier New" w:cs="Courier New" w:hint="default"/>
      </w:rPr>
    </w:lvl>
    <w:lvl w:ilvl="5" w:tplc="FFFFFFFF">
      <w:start w:val="1"/>
      <w:numFmt w:val="bullet"/>
      <w:lvlText w:val=""/>
      <w:lvlJc w:val="left"/>
      <w:pPr>
        <w:tabs>
          <w:tab w:val="num" w:pos="6447"/>
        </w:tabs>
        <w:ind w:left="6447" w:hanging="360"/>
      </w:pPr>
      <w:rPr>
        <w:rFonts w:ascii="Wingdings" w:hAnsi="Wingdings" w:hint="default"/>
      </w:rPr>
    </w:lvl>
    <w:lvl w:ilvl="6" w:tplc="FFFFFFFF" w:tentative="1">
      <w:start w:val="1"/>
      <w:numFmt w:val="bullet"/>
      <w:lvlText w:val=""/>
      <w:lvlJc w:val="left"/>
      <w:pPr>
        <w:tabs>
          <w:tab w:val="num" w:pos="7167"/>
        </w:tabs>
        <w:ind w:left="7167" w:hanging="360"/>
      </w:pPr>
      <w:rPr>
        <w:rFonts w:ascii="Symbol" w:hAnsi="Symbol" w:hint="default"/>
      </w:rPr>
    </w:lvl>
    <w:lvl w:ilvl="7" w:tplc="FFFFFFFF" w:tentative="1">
      <w:start w:val="1"/>
      <w:numFmt w:val="bullet"/>
      <w:lvlText w:val="o"/>
      <w:lvlJc w:val="left"/>
      <w:pPr>
        <w:tabs>
          <w:tab w:val="num" w:pos="7887"/>
        </w:tabs>
        <w:ind w:left="7887" w:hanging="360"/>
      </w:pPr>
      <w:rPr>
        <w:rFonts w:ascii="Courier New" w:hAnsi="Courier New" w:cs="Courier New" w:hint="default"/>
      </w:rPr>
    </w:lvl>
    <w:lvl w:ilvl="8" w:tplc="FFFFFFFF" w:tentative="1">
      <w:start w:val="1"/>
      <w:numFmt w:val="bullet"/>
      <w:lvlText w:val=""/>
      <w:lvlJc w:val="left"/>
      <w:pPr>
        <w:tabs>
          <w:tab w:val="num" w:pos="8607"/>
        </w:tabs>
        <w:ind w:left="8607" w:hanging="360"/>
      </w:pPr>
      <w:rPr>
        <w:rFonts w:ascii="Wingdings" w:hAnsi="Wingdings" w:hint="default"/>
      </w:rPr>
    </w:lvl>
  </w:abstractNum>
  <w:abstractNum w:abstractNumId="7" w15:restartNumberingAfterBreak="0">
    <w:nsid w:val="4FE95475"/>
    <w:multiLevelType w:val="hybridMultilevel"/>
    <w:tmpl w:val="A680258A"/>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8" w15:restartNumberingAfterBreak="0">
    <w:nsid w:val="51463F84"/>
    <w:multiLevelType w:val="hybridMultilevel"/>
    <w:tmpl w:val="D99E0F28"/>
    <w:lvl w:ilvl="0" w:tplc="978A08EC">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9" w15:restartNumberingAfterBreak="0">
    <w:nsid w:val="61386137"/>
    <w:multiLevelType w:val="singleLevel"/>
    <w:tmpl w:val="30A6DFD2"/>
    <w:lvl w:ilvl="0">
      <w:start w:val="1"/>
      <w:numFmt w:val="bullet"/>
      <w:lvlText w:val=""/>
      <w:lvlJc w:val="left"/>
      <w:pPr>
        <w:tabs>
          <w:tab w:val="num" w:pos="360"/>
        </w:tabs>
        <w:ind w:left="284" w:hanging="284"/>
      </w:pPr>
      <w:rPr>
        <w:rFonts w:ascii="Wingdings" w:hAnsi="Wingdings" w:hint="default"/>
      </w:rPr>
    </w:lvl>
  </w:abstractNum>
  <w:abstractNum w:abstractNumId="10" w15:restartNumberingAfterBreak="0">
    <w:nsid w:val="619F6B34"/>
    <w:multiLevelType w:val="hybridMultilevel"/>
    <w:tmpl w:val="CF56BD60"/>
    <w:lvl w:ilvl="0" w:tplc="8C8C455A">
      <w:start w:val="1"/>
      <w:numFmt w:val="bullet"/>
      <w:lvlText w:val="-"/>
      <w:lvlJc w:val="left"/>
      <w:pPr>
        <w:ind w:hanging="122"/>
      </w:pPr>
      <w:rPr>
        <w:rFonts w:ascii="Arial" w:eastAsia="Arial" w:hAnsi="Arial" w:hint="default"/>
        <w:sz w:val="20"/>
        <w:szCs w:val="20"/>
      </w:rPr>
    </w:lvl>
    <w:lvl w:ilvl="1" w:tplc="048CB228">
      <w:start w:val="1"/>
      <w:numFmt w:val="bullet"/>
      <w:lvlText w:val="•"/>
      <w:lvlJc w:val="left"/>
      <w:rPr>
        <w:rFonts w:hint="default"/>
      </w:rPr>
    </w:lvl>
    <w:lvl w:ilvl="2" w:tplc="363AA6A4">
      <w:start w:val="1"/>
      <w:numFmt w:val="bullet"/>
      <w:lvlText w:val="•"/>
      <w:lvlJc w:val="left"/>
      <w:rPr>
        <w:rFonts w:hint="default"/>
      </w:rPr>
    </w:lvl>
    <w:lvl w:ilvl="3" w:tplc="4E8E00E8">
      <w:start w:val="1"/>
      <w:numFmt w:val="bullet"/>
      <w:lvlText w:val="•"/>
      <w:lvlJc w:val="left"/>
      <w:rPr>
        <w:rFonts w:hint="default"/>
      </w:rPr>
    </w:lvl>
    <w:lvl w:ilvl="4" w:tplc="306E4570">
      <w:start w:val="1"/>
      <w:numFmt w:val="bullet"/>
      <w:lvlText w:val="•"/>
      <w:lvlJc w:val="left"/>
      <w:rPr>
        <w:rFonts w:hint="default"/>
      </w:rPr>
    </w:lvl>
    <w:lvl w:ilvl="5" w:tplc="403A7E58">
      <w:start w:val="1"/>
      <w:numFmt w:val="bullet"/>
      <w:lvlText w:val="•"/>
      <w:lvlJc w:val="left"/>
      <w:rPr>
        <w:rFonts w:hint="default"/>
      </w:rPr>
    </w:lvl>
    <w:lvl w:ilvl="6" w:tplc="68EE0A6A">
      <w:start w:val="1"/>
      <w:numFmt w:val="bullet"/>
      <w:lvlText w:val="•"/>
      <w:lvlJc w:val="left"/>
      <w:rPr>
        <w:rFonts w:hint="default"/>
      </w:rPr>
    </w:lvl>
    <w:lvl w:ilvl="7" w:tplc="DEB8C21C">
      <w:start w:val="1"/>
      <w:numFmt w:val="bullet"/>
      <w:lvlText w:val="•"/>
      <w:lvlJc w:val="left"/>
      <w:rPr>
        <w:rFonts w:hint="default"/>
      </w:rPr>
    </w:lvl>
    <w:lvl w:ilvl="8" w:tplc="640C845C">
      <w:start w:val="1"/>
      <w:numFmt w:val="bullet"/>
      <w:lvlText w:val="•"/>
      <w:lvlJc w:val="left"/>
      <w:rPr>
        <w:rFonts w:hint="default"/>
      </w:rPr>
    </w:lvl>
  </w:abstractNum>
  <w:abstractNum w:abstractNumId="11"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AB158C3"/>
    <w:multiLevelType w:val="hybridMultilevel"/>
    <w:tmpl w:val="A552E702"/>
    <w:lvl w:ilvl="0" w:tplc="040C000B">
      <w:start w:val="1"/>
      <w:numFmt w:val="bullet"/>
      <w:pStyle w:val="puces1"/>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F84ED4"/>
    <w:multiLevelType w:val="hybridMultilevel"/>
    <w:tmpl w:val="AD760F5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4" w15:restartNumberingAfterBreak="0">
    <w:nsid w:val="78A93AAA"/>
    <w:multiLevelType w:val="hybridMultilevel"/>
    <w:tmpl w:val="BB5674D6"/>
    <w:lvl w:ilvl="0" w:tplc="748C91BC">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5" w15:restartNumberingAfterBreak="0">
    <w:nsid w:val="7C79755D"/>
    <w:multiLevelType w:val="hybridMultilevel"/>
    <w:tmpl w:val="B5C82FDC"/>
    <w:lvl w:ilvl="0" w:tplc="6B4CCEA6">
      <w:start w:val="1"/>
      <w:numFmt w:val="bullet"/>
      <w:pStyle w:val="PN1"/>
      <w:lvlText w:val="-"/>
      <w:lvlJc w:val="left"/>
      <w:pPr>
        <w:tabs>
          <w:tab w:val="num" w:pos="2807"/>
        </w:tabs>
        <w:ind w:left="2807" w:hanging="340"/>
      </w:pPr>
      <w:rPr>
        <w:rFonts w:ascii="Palatino" w:hAnsi="Palatino" w:hint="default"/>
      </w:rPr>
    </w:lvl>
    <w:lvl w:ilvl="1" w:tplc="FFFFFFFF">
      <w:start w:val="1"/>
      <w:numFmt w:val="bullet"/>
      <w:lvlText w:val="o"/>
      <w:lvlJc w:val="left"/>
      <w:pPr>
        <w:tabs>
          <w:tab w:val="num" w:pos="3567"/>
        </w:tabs>
        <w:ind w:left="3567" w:hanging="360"/>
      </w:pPr>
      <w:rPr>
        <w:rFonts w:ascii="Courier New" w:hAnsi="Courier New" w:cs="Courier New" w:hint="default"/>
      </w:rPr>
    </w:lvl>
    <w:lvl w:ilvl="2" w:tplc="FFFFFFFF">
      <w:start w:val="1"/>
      <w:numFmt w:val="bullet"/>
      <w:lvlText w:val=""/>
      <w:lvlJc w:val="left"/>
      <w:pPr>
        <w:tabs>
          <w:tab w:val="num" w:pos="4287"/>
        </w:tabs>
        <w:ind w:left="4287" w:hanging="360"/>
      </w:pPr>
      <w:rPr>
        <w:rFonts w:ascii="Wingdings" w:hAnsi="Wingdings" w:hint="default"/>
      </w:rPr>
    </w:lvl>
    <w:lvl w:ilvl="3" w:tplc="FFFFFFFF">
      <w:start w:val="1"/>
      <w:numFmt w:val="bullet"/>
      <w:lvlText w:val=""/>
      <w:lvlJc w:val="left"/>
      <w:pPr>
        <w:tabs>
          <w:tab w:val="num" w:pos="5007"/>
        </w:tabs>
        <w:ind w:left="5007" w:hanging="360"/>
      </w:pPr>
      <w:rPr>
        <w:rFonts w:ascii="Symbol" w:hAnsi="Symbol" w:hint="default"/>
      </w:rPr>
    </w:lvl>
    <w:lvl w:ilvl="4" w:tplc="FFFFFFFF">
      <w:start w:val="1"/>
      <w:numFmt w:val="bullet"/>
      <w:lvlText w:val="o"/>
      <w:lvlJc w:val="left"/>
      <w:pPr>
        <w:tabs>
          <w:tab w:val="num" w:pos="5727"/>
        </w:tabs>
        <w:ind w:left="5727" w:hanging="360"/>
      </w:pPr>
      <w:rPr>
        <w:rFonts w:ascii="Courier New" w:hAnsi="Courier New" w:cs="Courier New" w:hint="default"/>
      </w:rPr>
    </w:lvl>
    <w:lvl w:ilvl="5" w:tplc="FFFFFFFF">
      <w:start w:val="1"/>
      <w:numFmt w:val="bullet"/>
      <w:lvlText w:val=""/>
      <w:lvlJc w:val="left"/>
      <w:pPr>
        <w:tabs>
          <w:tab w:val="num" w:pos="6447"/>
        </w:tabs>
        <w:ind w:left="6447" w:hanging="360"/>
      </w:pPr>
      <w:rPr>
        <w:rFonts w:ascii="Wingdings" w:hAnsi="Wingdings" w:hint="default"/>
      </w:rPr>
    </w:lvl>
    <w:lvl w:ilvl="6" w:tplc="FFFFFFFF" w:tentative="1">
      <w:start w:val="1"/>
      <w:numFmt w:val="bullet"/>
      <w:lvlText w:val=""/>
      <w:lvlJc w:val="left"/>
      <w:pPr>
        <w:tabs>
          <w:tab w:val="num" w:pos="7167"/>
        </w:tabs>
        <w:ind w:left="7167" w:hanging="360"/>
      </w:pPr>
      <w:rPr>
        <w:rFonts w:ascii="Symbol" w:hAnsi="Symbol" w:hint="default"/>
      </w:rPr>
    </w:lvl>
    <w:lvl w:ilvl="7" w:tplc="FFFFFFFF" w:tentative="1">
      <w:start w:val="1"/>
      <w:numFmt w:val="bullet"/>
      <w:lvlText w:val="o"/>
      <w:lvlJc w:val="left"/>
      <w:pPr>
        <w:tabs>
          <w:tab w:val="num" w:pos="7887"/>
        </w:tabs>
        <w:ind w:left="7887" w:hanging="360"/>
      </w:pPr>
      <w:rPr>
        <w:rFonts w:ascii="Courier New" w:hAnsi="Courier New" w:cs="Courier New" w:hint="default"/>
      </w:rPr>
    </w:lvl>
    <w:lvl w:ilvl="8" w:tplc="FFFFFFFF" w:tentative="1">
      <w:start w:val="1"/>
      <w:numFmt w:val="bullet"/>
      <w:lvlText w:val=""/>
      <w:lvlJc w:val="left"/>
      <w:pPr>
        <w:tabs>
          <w:tab w:val="num" w:pos="8607"/>
        </w:tabs>
        <w:ind w:left="8607" w:hanging="360"/>
      </w:pPr>
      <w:rPr>
        <w:rFonts w:ascii="Wingdings" w:hAnsi="Wingdings" w:hint="default"/>
      </w:rPr>
    </w:lvl>
  </w:abstractNum>
  <w:num w:numId="1">
    <w:abstractNumId w:val="0"/>
  </w:num>
  <w:num w:numId="2">
    <w:abstractNumId w:val="1"/>
  </w:num>
  <w:num w:numId="3">
    <w:abstractNumId w:val="2"/>
  </w:num>
  <w:num w:numId="4">
    <w:abstractNumId w:val="11"/>
  </w:num>
  <w:num w:numId="5">
    <w:abstractNumId w:val="4"/>
  </w:num>
  <w:num w:numId="6">
    <w:abstractNumId w:val="14"/>
  </w:num>
  <w:num w:numId="7">
    <w:abstractNumId w:val="12"/>
  </w:num>
  <w:num w:numId="8">
    <w:abstractNumId w:val="9"/>
  </w:num>
  <w:num w:numId="9">
    <w:abstractNumId w:val="10"/>
  </w:num>
  <w:num w:numId="10">
    <w:abstractNumId w:val="5"/>
  </w:num>
  <w:num w:numId="11">
    <w:abstractNumId w:val="0"/>
  </w:num>
  <w:num w:numId="12">
    <w:abstractNumId w:val="15"/>
  </w:num>
  <w:num w:numId="13">
    <w:abstractNumId w:val="8"/>
  </w:num>
  <w:num w:numId="14">
    <w:abstractNumId w:val="6"/>
  </w:num>
  <w:num w:numId="15">
    <w:abstractNumId w:val="3"/>
  </w:num>
  <w:num w:numId="16">
    <w:abstractNumId w:val="7"/>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1CAD"/>
    <w:rsid w:val="00026497"/>
    <w:rsid w:val="00027C5A"/>
    <w:rsid w:val="00036500"/>
    <w:rsid w:val="000402BF"/>
    <w:rsid w:val="00042682"/>
    <w:rsid w:val="0006589F"/>
    <w:rsid w:val="00067B00"/>
    <w:rsid w:val="00074EEF"/>
    <w:rsid w:val="0008357B"/>
    <w:rsid w:val="0008406E"/>
    <w:rsid w:val="000950CC"/>
    <w:rsid w:val="00095F28"/>
    <w:rsid w:val="00096CCA"/>
    <w:rsid w:val="000A2E05"/>
    <w:rsid w:val="000C1CCE"/>
    <w:rsid w:val="000D06CA"/>
    <w:rsid w:val="000D113E"/>
    <w:rsid w:val="000D1D8B"/>
    <w:rsid w:val="000D4199"/>
    <w:rsid w:val="000E0020"/>
    <w:rsid w:val="000E2309"/>
    <w:rsid w:val="000E45A2"/>
    <w:rsid w:val="000E5A7B"/>
    <w:rsid w:val="000E671E"/>
    <w:rsid w:val="00113301"/>
    <w:rsid w:val="00120D5E"/>
    <w:rsid w:val="001233BE"/>
    <w:rsid w:val="00126668"/>
    <w:rsid w:val="00135193"/>
    <w:rsid w:val="00147790"/>
    <w:rsid w:val="00166B56"/>
    <w:rsid w:val="00167CC1"/>
    <w:rsid w:val="00180349"/>
    <w:rsid w:val="00196316"/>
    <w:rsid w:val="001A118D"/>
    <w:rsid w:val="001C40C0"/>
    <w:rsid w:val="001C733C"/>
    <w:rsid w:val="001E4A96"/>
    <w:rsid w:val="0021527A"/>
    <w:rsid w:val="0021796B"/>
    <w:rsid w:val="0021797C"/>
    <w:rsid w:val="002221EA"/>
    <w:rsid w:val="0022352C"/>
    <w:rsid w:val="00225A1A"/>
    <w:rsid w:val="002309F9"/>
    <w:rsid w:val="00231D22"/>
    <w:rsid w:val="0023216A"/>
    <w:rsid w:val="002334BD"/>
    <w:rsid w:val="00233ED9"/>
    <w:rsid w:val="00241E41"/>
    <w:rsid w:val="002745A8"/>
    <w:rsid w:val="00275933"/>
    <w:rsid w:val="00276A38"/>
    <w:rsid w:val="0028083A"/>
    <w:rsid w:val="00281CD2"/>
    <w:rsid w:val="00284C31"/>
    <w:rsid w:val="00287D9D"/>
    <w:rsid w:val="002904AF"/>
    <w:rsid w:val="00296C4F"/>
    <w:rsid w:val="002A1734"/>
    <w:rsid w:val="002B126B"/>
    <w:rsid w:val="002B41CA"/>
    <w:rsid w:val="002B5228"/>
    <w:rsid w:val="002B610D"/>
    <w:rsid w:val="002B7753"/>
    <w:rsid w:val="002C2CA3"/>
    <w:rsid w:val="002C4B3E"/>
    <w:rsid w:val="002C7393"/>
    <w:rsid w:val="002C79D6"/>
    <w:rsid w:val="002D25E6"/>
    <w:rsid w:val="002D65D2"/>
    <w:rsid w:val="002D7558"/>
    <w:rsid w:val="002E122E"/>
    <w:rsid w:val="002E3AED"/>
    <w:rsid w:val="002E4C84"/>
    <w:rsid w:val="002F01BC"/>
    <w:rsid w:val="002F64FD"/>
    <w:rsid w:val="00307DAC"/>
    <w:rsid w:val="003206E6"/>
    <w:rsid w:val="00325C5D"/>
    <w:rsid w:val="00327CBD"/>
    <w:rsid w:val="003306CE"/>
    <w:rsid w:val="00331848"/>
    <w:rsid w:val="00332B12"/>
    <w:rsid w:val="00333B2A"/>
    <w:rsid w:val="003516C8"/>
    <w:rsid w:val="00354C04"/>
    <w:rsid w:val="00354C92"/>
    <w:rsid w:val="00371F50"/>
    <w:rsid w:val="00385E76"/>
    <w:rsid w:val="00391B15"/>
    <w:rsid w:val="003A0A6F"/>
    <w:rsid w:val="003A66BA"/>
    <w:rsid w:val="003A6787"/>
    <w:rsid w:val="003B25A6"/>
    <w:rsid w:val="003C6ACA"/>
    <w:rsid w:val="003D0C50"/>
    <w:rsid w:val="003D7D45"/>
    <w:rsid w:val="003E3F5D"/>
    <w:rsid w:val="003F154A"/>
    <w:rsid w:val="003F3D61"/>
    <w:rsid w:val="003F5E22"/>
    <w:rsid w:val="0040680D"/>
    <w:rsid w:val="004110FD"/>
    <w:rsid w:val="004312C2"/>
    <w:rsid w:val="004329A6"/>
    <w:rsid w:val="00434470"/>
    <w:rsid w:val="0043706E"/>
    <w:rsid w:val="00441993"/>
    <w:rsid w:val="00442F51"/>
    <w:rsid w:val="0044597F"/>
    <w:rsid w:val="00457AC3"/>
    <w:rsid w:val="00460284"/>
    <w:rsid w:val="00473F73"/>
    <w:rsid w:val="0049168D"/>
    <w:rsid w:val="00495508"/>
    <w:rsid w:val="004A7169"/>
    <w:rsid w:val="004B41FD"/>
    <w:rsid w:val="004B6066"/>
    <w:rsid w:val="004C58F7"/>
    <w:rsid w:val="004D1F3F"/>
    <w:rsid w:val="004E68D2"/>
    <w:rsid w:val="004E75A6"/>
    <w:rsid w:val="00503CB9"/>
    <w:rsid w:val="00507659"/>
    <w:rsid w:val="00513AB9"/>
    <w:rsid w:val="00514DAF"/>
    <w:rsid w:val="00532EC7"/>
    <w:rsid w:val="0053741D"/>
    <w:rsid w:val="00541CA3"/>
    <w:rsid w:val="00543278"/>
    <w:rsid w:val="005546A9"/>
    <w:rsid w:val="00570FB8"/>
    <w:rsid w:val="0057267F"/>
    <w:rsid w:val="005846FB"/>
    <w:rsid w:val="005847F5"/>
    <w:rsid w:val="00586167"/>
    <w:rsid w:val="0058703B"/>
    <w:rsid w:val="005A059C"/>
    <w:rsid w:val="005A2E7C"/>
    <w:rsid w:val="005A4A3B"/>
    <w:rsid w:val="005A4CB5"/>
    <w:rsid w:val="005B41C9"/>
    <w:rsid w:val="005B6D8A"/>
    <w:rsid w:val="005B7164"/>
    <w:rsid w:val="005C0074"/>
    <w:rsid w:val="005C0DEE"/>
    <w:rsid w:val="005C0EC8"/>
    <w:rsid w:val="005C7621"/>
    <w:rsid w:val="005D0701"/>
    <w:rsid w:val="005D2289"/>
    <w:rsid w:val="005E02ED"/>
    <w:rsid w:val="0060147A"/>
    <w:rsid w:val="0060182B"/>
    <w:rsid w:val="00602C8E"/>
    <w:rsid w:val="00606032"/>
    <w:rsid w:val="0061068C"/>
    <w:rsid w:val="0061402A"/>
    <w:rsid w:val="00617C7E"/>
    <w:rsid w:val="00622133"/>
    <w:rsid w:val="0064560F"/>
    <w:rsid w:val="00660727"/>
    <w:rsid w:val="006723D5"/>
    <w:rsid w:val="0067460F"/>
    <w:rsid w:val="00684B56"/>
    <w:rsid w:val="006B13D5"/>
    <w:rsid w:val="006B2ECA"/>
    <w:rsid w:val="006C1186"/>
    <w:rsid w:val="006C4338"/>
    <w:rsid w:val="006C54B2"/>
    <w:rsid w:val="006C63CE"/>
    <w:rsid w:val="006C71E3"/>
    <w:rsid w:val="006D0731"/>
    <w:rsid w:val="006E2F61"/>
    <w:rsid w:val="006E3598"/>
    <w:rsid w:val="006F11F6"/>
    <w:rsid w:val="006F3DF9"/>
    <w:rsid w:val="006F5347"/>
    <w:rsid w:val="0070051A"/>
    <w:rsid w:val="00703923"/>
    <w:rsid w:val="007045C5"/>
    <w:rsid w:val="007060E5"/>
    <w:rsid w:val="00710FD6"/>
    <w:rsid w:val="0071269E"/>
    <w:rsid w:val="00722B94"/>
    <w:rsid w:val="00724869"/>
    <w:rsid w:val="00742D08"/>
    <w:rsid w:val="00745D75"/>
    <w:rsid w:val="007467B8"/>
    <w:rsid w:val="00746EAE"/>
    <w:rsid w:val="00751C28"/>
    <w:rsid w:val="00751F15"/>
    <w:rsid w:val="007548F8"/>
    <w:rsid w:val="00755D86"/>
    <w:rsid w:val="00757151"/>
    <w:rsid w:val="007651CF"/>
    <w:rsid w:val="00765960"/>
    <w:rsid w:val="00765D21"/>
    <w:rsid w:val="00766633"/>
    <w:rsid w:val="00783DD0"/>
    <w:rsid w:val="007878AC"/>
    <w:rsid w:val="007909E0"/>
    <w:rsid w:val="007924C9"/>
    <w:rsid w:val="0079785C"/>
    <w:rsid w:val="007B493F"/>
    <w:rsid w:val="007C340B"/>
    <w:rsid w:val="007D2F3D"/>
    <w:rsid w:val="007D4267"/>
    <w:rsid w:val="007D7A65"/>
    <w:rsid w:val="007E1CD5"/>
    <w:rsid w:val="007E2B4D"/>
    <w:rsid w:val="007E3C32"/>
    <w:rsid w:val="007E7C1C"/>
    <w:rsid w:val="007F3510"/>
    <w:rsid w:val="007F68A6"/>
    <w:rsid w:val="007F7077"/>
    <w:rsid w:val="007F76E9"/>
    <w:rsid w:val="00802238"/>
    <w:rsid w:val="00805468"/>
    <w:rsid w:val="008120FF"/>
    <w:rsid w:val="0083205E"/>
    <w:rsid w:val="008372D4"/>
    <w:rsid w:val="00843BAF"/>
    <w:rsid w:val="00844DAA"/>
    <w:rsid w:val="0084728A"/>
    <w:rsid w:val="00853A86"/>
    <w:rsid w:val="00867EF8"/>
    <w:rsid w:val="00867F91"/>
    <w:rsid w:val="0087422C"/>
    <w:rsid w:val="00880786"/>
    <w:rsid w:val="00884D6C"/>
    <w:rsid w:val="00892FB9"/>
    <w:rsid w:val="008958C5"/>
    <w:rsid w:val="008A7E5F"/>
    <w:rsid w:val="008B0E3D"/>
    <w:rsid w:val="008B3DB1"/>
    <w:rsid w:val="008C2BF7"/>
    <w:rsid w:val="008C422A"/>
    <w:rsid w:val="008C5D20"/>
    <w:rsid w:val="008F4D49"/>
    <w:rsid w:val="00903282"/>
    <w:rsid w:val="00916694"/>
    <w:rsid w:val="00931DFF"/>
    <w:rsid w:val="009341C5"/>
    <w:rsid w:val="00934503"/>
    <w:rsid w:val="00941D08"/>
    <w:rsid w:val="00961312"/>
    <w:rsid w:val="009613B7"/>
    <w:rsid w:val="009643B1"/>
    <w:rsid w:val="00977659"/>
    <w:rsid w:val="009804FC"/>
    <w:rsid w:val="00980B9A"/>
    <w:rsid w:val="00983FF3"/>
    <w:rsid w:val="00991D7E"/>
    <w:rsid w:val="009A0EE5"/>
    <w:rsid w:val="009B1CD0"/>
    <w:rsid w:val="009B30BD"/>
    <w:rsid w:val="009B45B9"/>
    <w:rsid w:val="009C40BA"/>
    <w:rsid w:val="009D16E2"/>
    <w:rsid w:val="009D1F33"/>
    <w:rsid w:val="009D4AE4"/>
    <w:rsid w:val="009D7FA6"/>
    <w:rsid w:val="009F6FEB"/>
    <w:rsid w:val="009F7A71"/>
    <w:rsid w:val="00A20E61"/>
    <w:rsid w:val="00A31FE0"/>
    <w:rsid w:val="00A33FE7"/>
    <w:rsid w:val="00A439E9"/>
    <w:rsid w:val="00A4482C"/>
    <w:rsid w:val="00A4758F"/>
    <w:rsid w:val="00A64927"/>
    <w:rsid w:val="00A65DC0"/>
    <w:rsid w:val="00A713E9"/>
    <w:rsid w:val="00A729BA"/>
    <w:rsid w:val="00A83DF0"/>
    <w:rsid w:val="00A85242"/>
    <w:rsid w:val="00AB75A3"/>
    <w:rsid w:val="00AC720E"/>
    <w:rsid w:val="00AE7831"/>
    <w:rsid w:val="00AF1479"/>
    <w:rsid w:val="00AF26D4"/>
    <w:rsid w:val="00AF682B"/>
    <w:rsid w:val="00B0203F"/>
    <w:rsid w:val="00B054DA"/>
    <w:rsid w:val="00B07BBF"/>
    <w:rsid w:val="00B12500"/>
    <w:rsid w:val="00B353D5"/>
    <w:rsid w:val="00B41578"/>
    <w:rsid w:val="00B77454"/>
    <w:rsid w:val="00B7793C"/>
    <w:rsid w:val="00B8161F"/>
    <w:rsid w:val="00B87564"/>
    <w:rsid w:val="00B9749A"/>
    <w:rsid w:val="00BA3A09"/>
    <w:rsid w:val="00BA44E5"/>
    <w:rsid w:val="00BC26C0"/>
    <w:rsid w:val="00BD2FA4"/>
    <w:rsid w:val="00BD6163"/>
    <w:rsid w:val="00BE6078"/>
    <w:rsid w:val="00C01B12"/>
    <w:rsid w:val="00C056E8"/>
    <w:rsid w:val="00C339DB"/>
    <w:rsid w:val="00C424B0"/>
    <w:rsid w:val="00C44602"/>
    <w:rsid w:val="00C52730"/>
    <w:rsid w:val="00C55F4F"/>
    <w:rsid w:val="00C73928"/>
    <w:rsid w:val="00C82196"/>
    <w:rsid w:val="00C91060"/>
    <w:rsid w:val="00C911FE"/>
    <w:rsid w:val="00C91707"/>
    <w:rsid w:val="00C92438"/>
    <w:rsid w:val="00C97DA6"/>
    <w:rsid w:val="00CC2069"/>
    <w:rsid w:val="00CD013C"/>
    <w:rsid w:val="00CD185D"/>
    <w:rsid w:val="00CD46CC"/>
    <w:rsid w:val="00CE016F"/>
    <w:rsid w:val="00D02D20"/>
    <w:rsid w:val="00D132BA"/>
    <w:rsid w:val="00D13CD2"/>
    <w:rsid w:val="00D225E9"/>
    <w:rsid w:val="00D27334"/>
    <w:rsid w:val="00D27BE4"/>
    <w:rsid w:val="00D32BF1"/>
    <w:rsid w:val="00D36A45"/>
    <w:rsid w:val="00D415E1"/>
    <w:rsid w:val="00D46BC7"/>
    <w:rsid w:val="00D51B7C"/>
    <w:rsid w:val="00D536E3"/>
    <w:rsid w:val="00D759DC"/>
    <w:rsid w:val="00D77E04"/>
    <w:rsid w:val="00D77F42"/>
    <w:rsid w:val="00D87073"/>
    <w:rsid w:val="00D93E8C"/>
    <w:rsid w:val="00DA2154"/>
    <w:rsid w:val="00DA423C"/>
    <w:rsid w:val="00DB2B92"/>
    <w:rsid w:val="00DB45C3"/>
    <w:rsid w:val="00DB62DB"/>
    <w:rsid w:val="00DC1D1A"/>
    <w:rsid w:val="00DC58A9"/>
    <w:rsid w:val="00DD4295"/>
    <w:rsid w:val="00DD4BB3"/>
    <w:rsid w:val="00E07CBB"/>
    <w:rsid w:val="00E13ED2"/>
    <w:rsid w:val="00E25D38"/>
    <w:rsid w:val="00E356CF"/>
    <w:rsid w:val="00E47798"/>
    <w:rsid w:val="00E578E7"/>
    <w:rsid w:val="00E61E3D"/>
    <w:rsid w:val="00E712C6"/>
    <w:rsid w:val="00E71530"/>
    <w:rsid w:val="00E91ABD"/>
    <w:rsid w:val="00E94E6F"/>
    <w:rsid w:val="00EA46FE"/>
    <w:rsid w:val="00EB144C"/>
    <w:rsid w:val="00EC5690"/>
    <w:rsid w:val="00EE64EB"/>
    <w:rsid w:val="00EE6E76"/>
    <w:rsid w:val="00EF64E2"/>
    <w:rsid w:val="00F25BED"/>
    <w:rsid w:val="00F350EB"/>
    <w:rsid w:val="00F37FE0"/>
    <w:rsid w:val="00F420F0"/>
    <w:rsid w:val="00F50C51"/>
    <w:rsid w:val="00F57E9A"/>
    <w:rsid w:val="00F660AE"/>
    <w:rsid w:val="00F720D4"/>
    <w:rsid w:val="00F7307F"/>
    <w:rsid w:val="00F820E7"/>
    <w:rsid w:val="00F85629"/>
    <w:rsid w:val="00F870D4"/>
    <w:rsid w:val="00FA103E"/>
    <w:rsid w:val="00FB1E7E"/>
    <w:rsid w:val="00FB7F7F"/>
    <w:rsid w:val="00FC6B66"/>
    <w:rsid w:val="00FC7182"/>
    <w:rsid w:val="00FD031C"/>
    <w:rsid w:val="00FD3144"/>
    <w:rsid w:val="00FE1E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45F91C9"/>
  <w15:chartTrackingRefBased/>
  <w15:docId w15:val="{C8B72CD3-A11D-4716-AD20-F5D202EF4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9B30BD"/>
    <w:rPr>
      <w:rFonts w:ascii="Univers" w:hAnsi="Univers" w:cs="Univers"/>
      <w:lang w:eastAsia="zh-CN"/>
    </w:rPr>
  </w:style>
  <w:style w:type="paragraph" w:styleId="Corpsdetexte2">
    <w:name w:val="Body Text 2"/>
    <w:basedOn w:val="Normal"/>
    <w:link w:val="Corpsdetexte2Car"/>
    <w:uiPriority w:val="99"/>
    <w:semiHidden/>
    <w:unhideWhenUsed/>
    <w:rsid w:val="005C0DEE"/>
    <w:pPr>
      <w:spacing w:after="120" w:line="480" w:lineRule="auto"/>
    </w:pPr>
  </w:style>
  <w:style w:type="character" w:customStyle="1" w:styleId="Corpsdetexte2Car">
    <w:name w:val="Corps de texte 2 Car"/>
    <w:link w:val="Corpsdetexte2"/>
    <w:uiPriority w:val="99"/>
    <w:semiHidden/>
    <w:rsid w:val="005C0DEE"/>
    <w:rPr>
      <w:rFonts w:ascii="Univers" w:hAnsi="Univers" w:cs="Univers"/>
      <w:lang w:eastAsia="zh-CN"/>
    </w:rPr>
  </w:style>
  <w:style w:type="character" w:styleId="Lienhypertextesuivivisit">
    <w:name w:val="FollowedHyperlink"/>
    <w:uiPriority w:val="99"/>
    <w:semiHidden/>
    <w:unhideWhenUsed/>
    <w:rsid w:val="00241E41"/>
    <w:rPr>
      <w:color w:val="800080"/>
      <w:u w:val="single"/>
    </w:rPr>
  </w:style>
  <w:style w:type="paragraph" w:customStyle="1" w:styleId="Standard">
    <w:name w:val="Standard"/>
    <w:autoRedefine/>
    <w:rsid w:val="00EE64EB"/>
    <w:pPr>
      <w:widowControl w:val="0"/>
      <w:suppressAutoHyphens/>
      <w:autoSpaceDN w:val="0"/>
      <w:spacing w:before="120"/>
      <w:jc w:val="both"/>
      <w:textAlignment w:val="center"/>
    </w:pPr>
    <w:rPr>
      <w:rFonts w:ascii="Arial" w:eastAsia="Andale Sans UI" w:hAnsi="Arial" w:cs="Tahoma"/>
      <w:kern w:val="3"/>
      <w:szCs w:val="24"/>
      <w:lang w:val="de-DE" w:eastAsia="ja-JP" w:bidi="fa-IR"/>
    </w:rPr>
  </w:style>
  <w:style w:type="paragraph" w:customStyle="1" w:styleId="puces1">
    <w:name w:val="puces 1"/>
    <w:basedOn w:val="Normal"/>
    <w:autoRedefine/>
    <w:rsid w:val="008B0E3D"/>
    <w:pPr>
      <w:numPr>
        <w:numId w:val="7"/>
      </w:numPr>
      <w:tabs>
        <w:tab w:val="num" w:pos="928"/>
      </w:tabs>
      <w:suppressAutoHyphens w:val="0"/>
      <w:spacing w:before="120" w:after="120"/>
      <w:ind w:left="284" w:right="284" w:hanging="284"/>
      <w:jc w:val="both"/>
    </w:pPr>
    <w:rPr>
      <w:rFonts w:ascii="Calibri" w:hAnsi="Calibri" w:cs="Calibri"/>
      <w:sz w:val="24"/>
      <w:szCs w:val="24"/>
      <w:lang w:eastAsia="fr-FR"/>
    </w:rPr>
  </w:style>
  <w:style w:type="numbering" w:customStyle="1" w:styleId="Outline">
    <w:name w:val="Outline"/>
    <w:basedOn w:val="Aucuneliste"/>
    <w:rsid w:val="00617C7E"/>
    <w:pPr>
      <w:numPr>
        <w:numId w:val="10"/>
      </w:numPr>
    </w:pPr>
  </w:style>
  <w:style w:type="character" w:customStyle="1" w:styleId="ObjetducommentaireCar">
    <w:name w:val="Objet du commentaire Car"/>
    <w:link w:val="Objetducommentaire"/>
    <w:rsid w:val="00980B9A"/>
    <w:rPr>
      <w:rFonts w:ascii="Univers" w:hAnsi="Univers" w:cs="Univers"/>
      <w:b/>
      <w:bCs/>
      <w:lang w:eastAsia="zh-CN"/>
    </w:rPr>
  </w:style>
  <w:style w:type="paragraph" w:customStyle="1" w:styleId="Default">
    <w:name w:val="Default"/>
    <w:rsid w:val="00284C31"/>
    <w:pPr>
      <w:autoSpaceDE w:val="0"/>
      <w:autoSpaceDN w:val="0"/>
      <w:adjustRightInd w:val="0"/>
    </w:pPr>
    <w:rPr>
      <w:rFonts w:ascii="Arial" w:hAnsi="Arial" w:cs="Arial"/>
      <w:color w:val="000000"/>
      <w:sz w:val="24"/>
      <w:szCs w:val="24"/>
    </w:rPr>
  </w:style>
  <w:style w:type="paragraph" w:customStyle="1" w:styleId="PN1">
    <w:name w:val="*PN1"/>
    <w:basedOn w:val="Corpsdetexte"/>
    <w:link w:val="PN1Car"/>
    <w:qFormat/>
    <w:rsid w:val="002E3AED"/>
    <w:pPr>
      <w:numPr>
        <w:numId w:val="12"/>
      </w:numPr>
      <w:tabs>
        <w:tab w:val="clear" w:pos="426"/>
      </w:tabs>
      <w:suppressAutoHyphens w:val="0"/>
    </w:pPr>
    <w:rPr>
      <w:rFonts w:ascii="Marianne" w:hAnsi="Marianne" w:cs="Times New Roman"/>
      <w:b w:val="0"/>
      <w:noProof/>
      <w:sz w:val="22"/>
      <w:szCs w:val="22"/>
      <w:lang w:eastAsia="fr-FR"/>
    </w:rPr>
  </w:style>
  <w:style w:type="character" w:customStyle="1" w:styleId="PN1Car">
    <w:name w:val="*PN1 Car"/>
    <w:link w:val="PN1"/>
    <w:rsid w:val="002E3AED"/>
    <w:rPr>
      <w:rFonts w:ascii="Marianne" w:hAnsi="Marianne"/>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emma-lia.joris@intradef.gouv.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mailto:csta-ba-infra.contact.fct@intradef.gouv.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 TargetMode="External"/><Relationship Id="rId10" Type="http://schemas.openxmlformats.org/officeDocument/2006/relationships/endnotes" Target="endnotes.xml"/><Relationship Id="rId19" Type="http://schemas.openxmlformats.org/officeDocument/2006/relationships/hyperlink" Target="mailto:csta-ba-infra.contact.fct@intradef.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ma-lia.joris@intradef.gouv.f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58E64170D724649B1DD69AA249DB96F" ma:contentTypeVersion="1" ma:contentTypeDescription="Crée un document." ma:contentTypeScope="" ma:versionID="f6375f38551b9f0f22633f8140058597">
  <xsd:schema xmlns:xsd="http://www.w3.org/2001/XMLSchema" xmlns:xs="http://www.w3.org/2001/XMLSchema" xmlns:p="http://schemas.microsoft.com/office/2006/metadata/properties" xmlns:ns2="http://schemas.microsoft.com/sharepoint/v3/fields" targetNamespace="http://schemas.microsoft.com/office/2006/metadata/properties" ma:root="true" ma:fieldsID="623695c9a74057b07874c3757e5a49b0" ns2:_="">
    <xsd:import namespace="http://schemas.microsoft.com/sharepoint/v3/fields"/>
    <xsd:element name="properties">
      <xsd:complexType>
        <xsd:sequence>
          <xsd:element name="documentManagement">
            <xsd:complexType>
              <xsd:all>
                <xsd:element ref="ns2:_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444BE-DBA4-4F9F-B025-46B64BB40115}">
  <ds:schemaRefs>
    <ds:schemaRef ds:uri="http://schemas.microsoft.com/sharepoint/v3/contenttype/forms"/>
  </ds:schemaRefs>
</ds:datastoreItem>
</file>

<file path=customXml/itemProps2.xml><?xml version="1.0" encoding="utf-8"?>
<ds:datastoreItem xmlns:ds="http://schemas.openxmlformats.org/officeDocument/2006/customXml" ds:itemID="{89364587-90BF-4D59-9D7A-3B51ED95D3EA}">
  <ds:schemaRefs>
    <ds:schemaRef ds:uri="http://schemas.microsoft.com/office/2006/metadata/properties"/>
    <ds:schemaRef ds:uri="http://schemas.microsoft.com/office/infopath/2007/PartnerControls"/>
    <ds:schemaRef ds:uri="http://schemas.microsoft.com/sharepoint/v3/fields"/>
  </ds:schemaRefs>
</ds:datastoreItem>
</file>

<file path=customXml/itemProps3.xml><?xml version="1.0" encoding="utf-8"?>
<ds:datastoreItem xmlns:ds="http://schemas.openxmlformats.org/officeDocument/2006/customXml" ds:itemID="{63CF0062-7407-43B3-813E-D9C3B6DAA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1B8191-FF19-45E9-957A-3FE39BF0A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TotalTime>
  <Pages>6</Pages>
  <Words>2025</Words>
  <Characters>11139</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13138</CharactersWithSpaces>
  <SharedDoc>false</SharedDoc>
  <HLinks>
    <vt:vector size="60" baseType="variant">
      <vt:variant>
        <vt:i4>1376370</vt:i4>
      </vt:variant>
      <vt:variant>
        <vt:i4>100</vt:i4>
      </vt:variant>
      <vt:variant>
        <vt:i4>0</vt:i4>
      </vt:variant>
      <vt:variant>
        <vt:i4>5</vt:i4>
      </vt:variant>
      <vt:variant>
        <vt:lpwstr>mailto:csta-ba-infra.contact.fct@intradef.gouv.fr</vt:lpwstr>
      </vt:variant>
      <vt:variant>
        <vt:lpwstr/>
      </vt:variant>
      <vt:variant>
        <vt:i4>7602259</vt:i4>
      </vt:variant>
      <vt:variant>
        <vt:i4>97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1376370</vt:i4>
      </vt:variant>
      <vt:variant>
        <vt:i4>91</vt:i4>
      </vt:variant>
      <vt:variant>
        <vt:i4>0</vt:i4>
      </vt:variant>
      <vt:variant>
        <vt:i4>5</vt:i4>
      </vt:variant>
      <vt:variant>
        <vt:lpwstr>mailto:csta-ba-infra.contact.fct@intradef.gouv.fr</vt:lpwstr>
      </vt:variant>
      <vt:variant>
        <vt:lpwstr/>
      </vt:variant>
      <vt:variant>
        <vt:i4>6422640</vt:i4>
      </vt:variant>
      <vt:variant>
        <vt:i4>89</vt:i4>
      </vt:variant>
      <vt:variant>
        <vt:i4>0</vt:i4>
      </vt:variant>
      <vt:variant>
        <vt:i4>5</vt:i4>
      </vt:variant>
      <vt:variant>
        <vt:lpwstr>mailto:</vt:lpwstr>
      </vt:variant>
      <vt:variant>
        <vt:lpwstr/>
      </vt:variant>
      <vt:variant>
        <vt:i4>3735634</vt:i4>
      </vt:variant>
      <vt:variant>
        <vt:i4>86</vt:i4>
      </vt:variant>
      <vt:variant>
        <vt:i4>0</vt:i4>
      </vt:variant>
      <vt:variant>
        <vt:i4>5</vt:i4>
      </vt:variant>
      <vt:variant>
        <vt:lpwstr>mailto:valentin.matondo-mouadi@intradef.gouv.fr</vt:lpwstr>
      </vt:variant>
      <vt:variant>
        <vt:lpwstr/>
      </vt:variant>
      <vt:variant>
        <vt:i4>196671</vt:i4>
      </vt:variant>
      <vt:variant>
        <vt:i4>63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JORIS Emma-Lia ASC NIV 3 OA</cp:lastModifiedBy>
  <cp:revision>10</cp:revision>
  <cp:lastPrinted>2018-02-26T13:38:00Z</cp:lastPrinted>
  <dcterms:created xsi:type="dcterms:W3CDTF">2025-11-19T14:44:00Z</dcterms:created>
  <dcterms:modified xsi:type="dcterms:W3CDTF">2026-01-22T07:52:00Z</dcterms:modified>
  <cp:contentStatus>Non commencé</cp:contentStatus>
</cp:coreProperties>
</file>